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DF42A" w14:textId="77777777" w:rsidR="000265C8" w:rsidRDefault="000265C8" w:rsidP="000265C8">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4E9CD995" w14:textId="77777777" w:rsidR="000265C8" w:rsidRDefault="000265C8" w:rsidP="000265C8">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7253F94D" w14:textId="77777777" w:rsidR="000265C8" w:rsidRDefault="000265C8" w:rsidP="000265C8">
      <w:pPr>
        <w:suppressAutoHyphens/>
        <w:spacing w:after="0" w:line="240" w:lineRule="auto"/>
        <w:rPr>
          <w:rFonts w:ascii="Times New Roman" w:eastAsia="Times New Roman" w:hAnsi="Times New Roman" w:cs="Times New Roman"/>
          <w:b/>
          <w:sz w:val="28"/>
          <w:szCs w:val="28"/>
          <w:lang w:eastAsia="ar-SA"/>
        </w:rPr>
      </w:pPr>
    </w:p>
    <w:p w14:paraId="1A8FE674" w14:textId="77777777" w:rsidR="004950AC" w:rsidRPr="000265C8" w:rsidRDefault="003915D0" w:rsidP="003915D0">
      <w:pPr>
        <w:suppressAutoHyphens/>
        <w:spacing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Część 12</w:t>
      </w:r>
    </w:p>
    <w:p w14:paraId="1D889DC6" w14:textId="77777777" w:rsidR="000265C8" w:rsidRPr="000265C8" w:rsidRDefault="000265C8" w:rsidP="003915D0">
      <w:pPr>
        <w:suppressAutoHyphens/>
        <w:spacing w:after="0" w:line="240" w:lineRule="auto"/>
        <w:jc w:val="center"/>
        <w:rPr>
          <w:rFonts w:ascii="Garamond" w:eastAsia="Times New Roman" w:hAnsi="Garamond" w:cs="Times New Roman"/>
          <w:b/>
          <w:lang w:eastAsia="ar-SA"/>
        </w:rPr>
      </w:pPr>
    </w:p>
    <w:p w14:paraId="1D198029" w14:textId="77777777" w:rsidR="00DE126B" w:rsidRPr="000265C8" w:rsidRDefault="00DE126B" w:rsidP="00DE126B">
      <w:pPr>
        <w:suppressAutoHyphens/>
        <w:spacing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 xml:space="preserve">OPIS PRZEDMIOTU ZAMÓWIENIA </w:t>
      </w:r>
    </w:p>
    <w:p w14:paraId="76566674" w14:textId="77777777" w:rsidR="00DE126B" w:rsidRPr="000265C8" w:rsidRDefault="00DE126B" w:rsidP="00DE126B">
      <w:pPr>
        <w:suppressAutoHyphens/>
        <w:spacing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zakup wraz z dostawą,  instalacją i uruchomieniem urządzeń dla  apteki w Nowej Siedzibie Szpitala Uniwersyteckiego Kraków-Prokocim.</w:t>
      </w:r>
    </w:p>
    <w:p w14:paraId="6BA56DDE" w14:textId="77777777" w:rsidR="00DE126B" w:rsidRPr="000265C8" w:rsidRDefault="00DE126B" w:rsidP="00DE126B">
      <w:pPr>
        <w:suppressAutoHyphens/>
        <w:spacing w:after="0" w:line="240" w:lineRule="auto"/>
        <w:jc w:val="center"/>
        <w:rPr>
          <w:rFonts w:ascii="Garamond" w:hAnsi="Garamond" w:cs="Times New Roman"/>
        </w:rPr>
      </w:pPr>
      <w:r w:rsidRPr="000265C8">
        <w:rPr>
          <w:rFonts w:ascii="Garamond" w:hAnsi="Garamond" w:cs="Times New Roman"/>
        </w:rPr>
        <w:t>Uwagi i objaśnienia:</w:t>
      </w:r>
    </w:p>
    <w:p w14:paraId="4474D60F"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5144D364"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0265C8">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586E8A47"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Wykonawca zobowiązany jest do podania parametrów w jednostkach wskazanych w niniejszym opisie.</w:t>
      </w:r>
    </w:p>
    <w:p w14:paraId="23BBB5AA" w14:textId="77777777" w:rsidR="00DE126B" w:rsidRPr="000265C8" w:rsidRDefault="00DE126B" w:rsidP="00DE126B">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Wykonawca gwarantuje niniejszym, że sprzęt jest fabrycznie nowy (rok p</w:t>
      </w:r>
      <w:r w:rsidR="001A1DB5" w:rsidRPr="000265C8">
        <w:rPr>
          <w:rFonts w:ascii="Garamond" w:eastAsia="Lucida Sans Unicode" w:hAnsi="Garamond" w:cs="Times New Roman"/>
          <w:kern w:val="3"/>
          <w:lang w:eastAsia="zh-CN" w:bidi="hi-IN"/>
        </w:rPr>
        <w:t>rodukcji: nie wcześniej niż 2019</w:t>
      </w:r>
      <w:r w:rsidRPr="000265C8">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7334F580" w14:textId="77777777" w:rsidR="00DE126B" w:rsidRPr="000265C8" w:rsidRDefault="00C7275F" w:rsidP="00DE126B">
      <w:pPr>
        <w:suppressAutoHyphens/>
        <w:autoSpaceDN w:val="0"/>
        <w:spacing w:after="0" w:line="288" w:lineRule="auto"/>
        <w:textAlignment w:val="baseline"/>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w:t>
      </w:r>
      <w:r w:rsidRPr="000265C8">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51BB18EC" w14:textId="77777777" w:rsidR="006E2724" w:rsidRPr="000265C8" w:rsidRDefault="006E2724" w:rsidP="006E2724">
      <w:pPr>
        <w:suppressAutoHyphens/>
        <w:autoSpaceDN w:val="0"/>
        <w:spacing w:after="0" w:line="288" w:lineRule="auto"/>
        <w:textAlignment w:val="baseline"/>
        <w:rPr>
          <w:rFonts w:ascii="Garamond" w:eastAsia="Lucida Sans Unicode" w:hAnsi="Garamond" w:cs="Times New Roman"/>
          <w:kern w:val="3"/>
          <w:lang w:eastAsia="zh-CN" w:bidi="hi-IN"/>
        </w:rPr>
      </w:pPr>
      <w:r w:rsidRPr="000265C8">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11B80575" w14:textId="77777777" w:rsidR="00DE126B" w:rsidRPr="000265C8" w:rsidRDefault="00DE126B" w:rsidP="00DE126B">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69"/>
        <w:gridCol w:w="1144"/>
        <w:gridCol w:w="1820"/>
        <w:gridCol w:w="851"/>
        <w:gridCol w:w="2867"/>
        <w:gridCol w:w="1665"/>
        <w:gridCol w:w="1532"/>
        <w:gridCol w:w="1861"/>
        <w:gridCol w:w="1911"/>
      </w:tblGrid>
      <w:tr w:rsidR="000411AB" w:rsidRPr="00C16D19" w14:paraId="44E3AD65" w14:textId="77777777" w:rsidTr="00BA4194">
        <w:trPr>
          <w:trHeight w:val="550"/>
        </w:trPr>
        <w:tc>
          <w:tcPr>
            <w:tcW w:w="569" w:type="dxa"/>
            <w:tcBorders>
              <w:bottom w:val="single" w:sz="4" w:space="0" w:color="auto"/>
            </w:tcBorders>
            <w:shd w:val="clear" w:color="auto" w:fill="F2F2F2" w:themeFill="background1" w:themeFillShade="F2"/>
            <w:vAlign w:val="center"/>
          </w:tcPr>
          <w:p w14:paraId="5BB6064F" w14:textId="77777777" w:rsidR="000411AB" w:rsidRPr="00C16D19" w:rsidRDefault="000411AB" w:rsidP="00BA419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3024" w:type="dxa"/>
            <w:gridSpan w:val="2"/>
            <w:tcBorders>
              <w:bottom w:val="nil"/>
            </w:tcBorders>
            <w:shd w:val="clear" w:color="auto" w:fill="F2F2F2" w:themeFill="background1" w:themeFillShade="F2"/>
            <w:vAlign w:val="center"/>
          </w:tcPr>
          <w:p w14:paraId="711CF65D" w14:textId="77777777" w:rsidR="000411AB" w:rsidRPr="00C16D19" w:rsidRDefault="000411AB" w:rsidP="00BA419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51" w:type="dxa"/>
            <w:tcBorders>
              <w:bottom w:val="single" w:sz="4" w:space="0" w:color="auto"/>
              <w:right w:val="single" w:sz="4" w:space="0" w:color="auto"/>
            </w:tcBorders>
            <w:shd w:val="clear" w:color="auto" w:fill="F2F2F2" w:themeFill="background1" w:themeFillShade="F2"/>
            <w:vAlign w:val="center"/>
          </w:tcPr>
          <w:p w14:paraId="7F243CAD" w14:textId="77777777" w:rsidR="000411AB" w:rsidRPr="00C16D19" w:rsidRDefault="000411AB" w:rsidP="00BA4194">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2910" w:type="dxa"/>
            <w:tcBorders>
              <w:bottom w:val="single" w:sz="4" w:space="0" w:color="auto"/>
            </w:tcBorders>
            <w:shd w:val="clear" w:color="auto" w:fill="F2F2F2" w:themeFill="background1" w:themeFillShade="F2"/>
            <w:vAlign w:val="center"/>
          </w:tcPr>
          <w:p w14:paraId="2C38B275" w14:textId="77777777" w:rsidR="000411AB" w:rsidRDefault="000411AB" w:rsidP="00BA4194">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62304DA" w14:textId="77777777" w:rsidR="000411AB" w:rsidRPr="00C16D19" w:rsidRDefault="000411AB" w:rsidP="00BA4194">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685" w:type="dxa"/>
            <w:tcBorders>
              <w:bottom w:val="single" w:sz="4" w:space="0" w:color="auto"/>
            </w:tcBorders>
            <w:shd w:val="clear" w:color="auto" w:fill="F2F2F2" w:themeFill="background1" w:themeFillShade="F2"/>
            <w:vAlign w:val="center"/>
          </w:tcPr>
          <w:p w14:paraId="587DEA92" w14:textId="77777777" w:rsidR="000411AB" w:rsidRDefault="000411AB" w:rsidP="00BA4194">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719CD8E6" w14:textId="77777777" w:rsidR="000411AB" w:rsidRDefault="000411AB" w:rsidP="00BA4194">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351" w:type="dxa"/>
            <w:tcBorders>
              <w:bottom w:val="single" w:sz="4" w:space="0" w:color="auto"/>
              <w:right w:val="single" w:sz="4" w:space="0" w:color="auto"/>
            </w:tcBorders>
            <w:shd w:val="clear" w:color="auto" w:fill="F2F2F2" w:themeFill="background1" w:themeFillShade="F2"/>
            <w:vAlign w:val="center"/>
          </w:tcPr>
          <w:p w14:paraId="2939E50B" w14:textId="77777777" w:rsidR="000411AB" w:rsidRPr="00C16D19" w:rsidRDefault="000411AB" w:rsidP="00BA4194">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8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14A9A5" w14:textId="77777777" w:rsidR="000411AB" w:rsidRPr="00C16D19" w:rsidRDefault="000411AB" w:rsidP="00BA4194">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1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BCDFD5" w14:textId="77777777" w:rsidR="000411AB" w:rsidRPr="00C16D19" w:rsidRDefault="000411AB" w:rsidP="00BA4194">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0411AB" w:rsidRPr="00C16D19" w14:paraId="22553D0F" w14:textId="77777777" w:rsidTr="00BA4194">
        <w:trPr>
          <w:trHeight w:val="456"/>
        </w:trPr>
        <w:tc>
          <w:tcPr>
            <w:tcW w:w="569" w:type="dxa"/>
            <w:tcBorders>
              <w:bottom w:val="single" w:sz="4" w:space="0" w:color="auto"/>
            </w:tcBorders>
            <w:shd w:val="clear" w:color="auto" w:fill="F2F2F2" w:themeFill="background1" w:themeFillShade="F2"/>
            <w:vAlign w:val="center"/>
          </w:tcPr>
          <w:p w14:paraId="6D7FCC50" w14:textId="77777777" w:rsidR="000411AB" w:rsidRPr="00C16D19" w:rsidRDefault="000411AB" w:rsidP="00BA4194">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3024" w:type="dxa"/>
            <w:gridSpan w:val="2"/>
            <w:tcBorders>
              <w:bottom w:val="single" w:sz="4" w:space="0" w:color="auto"/>
            </w:tcBorders>
            <w:shd w:val="clear" w:color="auto" w:fill="F2F2F2" w:themeFill="background1" w:themeFillShade="F2"/>
            <w:vAlign w:val="center"/>
          </w:tcPr>
          <w:p w14:paraId="5ACE03FC" w14:textId="77777777" w:rsidR="000411AB" w:rsidRPr="0072083E" w:rsidRDefault="000411AB" w:rsidP="000411AB">
            <w:pPr>
              <w:rPr>
                <w:rFonts w:ascii="Garamond" w:eastAsia="Calibri" w:hAnsi="Garamond" w:cs="Times New Roman"/>
                <w:b/>
              </w:rPr>
            </w:pPr>
            <w:r w:rsidRPr="000265C8">
              <w:rPr>
                <w:rFonts w:ascii="Garamond" w:hAnsi="Garamond" w:cs="Times New Roman"/>
                <w:b/>
              </w:rPr>
              <w:t xml:space="preserve">Sterylizator powietrzny </w:t>
            </w:r>
          </w:p>
        </w:tc>
        <w:tc>
          <w:tcPr>
            <w:tcW w:w="851" w:type="dxa"/>
            <w:tcBorders>
              <w:bottom w:val="single" w:sz="4" w:space="0" w:color="auto"/>
              <w:right w:val="single" w:sz="4" w:space="0" w:color="auto"/>
            </w:tcBorders>
            <w:shd w:val="clear" w:color="auto" w:fill="F2F2F2" w:themeFill="background1" w:themeFillShade="F2"/>
            <w:vAlign w:val="center"/>
          </w:tcPr>
          <w:p w14:paraId="2C7BBC2E" w14:textId="77777777" w:rsidR="000411AB" w:rsidRPr="00C16D19" w:rsidRDefault="000411AB" w:rsidP="00BA4194">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2910" w:type="dxa"/>
            <w:tcBorders>
              <w:bottom w:val="single" w:sz="4" w:space="0" w:color="auto"/>
            </w:tcBorders>
            <w:vAlign w:val="center"/>
          </w:tcPr>
          <w:p w14:paraId="21EEFE30" w14:textId="77777777" w:rsidR="000411AB" w:rsidRPr="00C16D19" w:rsidRDefault="000411AB" w:rsidP="00BA4194">
            <w:pPr>
              <w:jc w:val="center"/>
              <w:rPr>
                <w:rFonts w:ascii="Garamond" w:eastAsia="Calibri" w:hAnsi="Garamond" w:cs="Times New Roman"/>
              </w:rPr>
            </w:pPr>
          </w:p>
        </w:tc>
        <w:tc>
          <w:tcPr>
            <w:tcW w:w="1685" w:type="dxa"/>
            <w:tcBorders>
              <w:bottom w:val="single" w:sz="4" w:space="0" w:color="auto"/>
            </w:tcBorders>
            <w:vAlign w:val="center"/>
          </w:tcPr>
          <w:p w14:paraId="689A4A3B" w14:textId="77777777" w:rsidR="000411AB" w:rsidRPr="00C16D19" w:rsidRDefault="000411AB" w:rsidP="00BA4194">
            <w:pPr>
              <w:jc w:val="center"/>
              <w:rPr>
                <w:rFonts w:ascii="Garamond" w:eastAsia="Calibri" w:hAnsi="Garamond" w:cs="Times New Roman"/>
              </w:rPr>
            </w:pPr>
          </w:p>
        </w:tc>
        <w:tc>
          <w:tcPr>
            <w:tcW w:w="1351" w:type="dxa"/>
            <w:tcBorders>
              <w:right w:val="single" w:sz="4" w:space="0" w:color="auto"/>
            </w:tcBorders>
            <w:vAlign w:val="center"/>
          </w:tcPr>
          <w:p w14:paraId="021EAEA0" w14:textId="77777777" w:rsidR="000411AB" w:rsidRPr="00C16D19" w:rsidRDefault="000411AB" w:rsidP="00BA4194">
            <w:pPr>
              <w:jc w:val="center"/>
              <w:rPr>
                <w:rFonts w:ascii="Garamond" w:eastAsia="Calibri" w:hAnsi="Garamond" w:cs="Times New Roman"/>
              </w:rPr>
            </w:pPr>
          </w:p>
        </w:tc>
        <w:tc>
          <w:tcPr>
            <w:tcW w:w="1878" w:type="dxa"/>
            <w:tcBorders>
              <w:top w:val="single" w:sz="4" w:space="0" w:color="auto"/>
              <w:left w:val="single" w:sz="4" w:space="0" w:color="auto"/>
              <w:bottom w:val="single" w:sz="4" w:space="0" w:color="auto"/>
              <w:right w:val="single" w:sz="4" w:space="0" w:color="auto"/>
            </w:tcBorders>
            <w:vAlign w:val="center"/>
          </w:tcPr>
          <w:p w14:paraId="6E1DE6E5" w14:textId="77777777" w:rsidR="000411AB" w:rsidRPr="00C16D19" w:rsidRDefault="000411AB" w:rsidP="00BA4194">
            <w:pPr>
              <w:jc w:val="center"/>
              <w:rPr>
                <w:rFonts w:ascii="Garamond" w:eastAsia="Calibri" w:hAnsi="Garamond" w:cs="Times New Roman"/>
              </w:rPr>
            </w:pPr>
          </w:p>
        </w:tc>
        <w:tc>
          <w:tcPr>
            <w:tcW w:w="1952" w:type="dxa"/>
            <w:tcBorders>
              <w:top w:val="single" w:sz="4" w:space="0" w:color="auto"/>
              <w:left w:val="single" w:sz="4" w:space="0" w:color="auto"/>
              <w:bottom w:val="single" w:sz="4" w:space="0" w:color="auto"/>
              <w:right w:val="single" w:sz="4" w:space="0" w:color="auto"/>
            </w:tcBorders>
            <w:vAlign w:val="center"/>
          </w:tcPr>
          <w:p w14:paraId="0C2FD6EF" w14:textId="77777777" w:rsidR="000411AB" w:rsidRPr="00C16D19" w:rsidRDefault="000411AB" w:rsidP="00BA4194">
            <w:pPr>
              <w:jc w:val="center"/>
              <w:rPr>
                <w:rFonts w:ascii="Garamond" w:eastAsia="Calibri" w:hAnsi="Garamond" w:cs="Times New Roman"/>
              </w:rPr>
            </w:pPr>
          </w:p>
        </w:tc>
      </w:tr>
      <w:tr w:rsidR="000411AB" w:rsidRPr="00C16D19" w14:paraId="01B63A3D" w14:textId="77777777" w:rsidTr="00BA4194">
        <w:trPr>
          <w:trHeight w:val="456"/>
        </w:trPr>
        <w:tc>
          <w:tcPr>
            <w:tcW w:w="569" w:type="dxa"/>
            <w:tcBorders>
              <w:bottom w:val="single" w:sz="4" w:space="0" w:color="auto"/>
            </w:tcBorders>
            <w:shd w:val="clear" w:color="auto" w:fill="F2F2F2" w:themeFill="background1" w:themeFillShade="F2"/>
            <w:vAlign w:val="center"/>
          </w:tcPr>
          <w:p w14:paraId="3B141EB3" w14:textId="77777777" w:rsidR="000411AB" w:rsidRPr="00C16D19" w:rsidRDefault="000411AB" w:rsidP="00BA4194">
            <w:pPr>
              <w:jc w:val="center"/>
              <w:rPr>
                <w:rFonts w:ascii="Garamond" w:eastAsia="Times New Roman" w:hAnsi="Garamond" w:cs="Times New Roman"/>
                <w:lang w:eastAsia="pl-PL"/>
              </w:rPr>
            </w:pPr>
            <w:r>
              <w:rPr>
                <w:rFonts w:ascii="Garamond" w:eastAsia="Times New Roman" w:hAnsi="Garamond" w:cs="Times New Roman"/>
                <w:lang w:eastAsia="pl-PL"/>
              </w:rPr>
              <w:t xml:space="preserve">2. </w:t>
            </w:r>
          </w:p>
        </w:tc>
        <w:tc>
          <w:tcPr>
            <w:tcW w:w="3024" w:type="dxa"/>
            <w:gridSpan w:val="2"/>
            <w:tcBorders>
              <w:bottom w:val="single" w:sz="4" w:space="0" w:color="auto"/>
            </w:tcBorders>
            <w:shd w:val="clear" w:color="auto" w:fill="F2F2F2" w:themeFill="background1" w:themeFillShade="F2"/>
            <w:vAlign w:val="center"/>
          </w:tcPr>
          <w:p w14:paraId="0DEA7FFD" w14:textId="77777777" w:rsidR="000411AB" w:rsidRPr="0072083E" w:rsidRDefault="000411AB" w:rsidP="000411AB">
            <w:pPr>
              <w:rPr>
                <w:rFonts w:ascii="Garamond" w:eastAsia="Calibri" w:hAnsi="Garamond" w:cs="Times New Roman"/>
                <w:b/>
              </w:rPr>
            </w:pPr>
            <w:r>
              <w:rPr>
                <w:rFonts w:ascii="Garamond" w:eastAsia="Calibri" w:hAnsi="Garamond" w:cs="Times New Roman"/>
                <w:b/>
              </w:rPr>
              <w:t xml:space="preserve">Sterylizator powietrzny </w:t>
            </w:r>
          </w:p>
        </w:tc>
        <w:tc>
          <w:tcPr>
            <w:tcW w:w="851" w:type="dxa"/>
            <w:tcBorders>
              <w:bottom w:val="single" w:sz="4" w:space="0" w:color="auto"/>
              <w:right w:val="single" w:sz="4" w:space="0" w:color="auto"/>
            </w:tcBorders>
            <w:shd w:val="clear" w:color="auto" w:fill="F2F2F2" w:themeFill="background1" w:themeFillShade="F2"/>
            <w:vAlign w:val="center"/>
          </w:tcPr>
          <w:p w14:paraId="783CC0E8" w14:textId="77777777" w:rsidR="000411AB" w:rsidRDefault="000411AB" w:rsidP="00BA4194">
            <w:pPr>
              <w:jc w:val="center"/>
              <w:rPr>
                <w:rFonts w:ascii="Garamond" w:eastAsia="Times New Roman" w:hAnsi="Garamond" w:cs="Times New Roman"/>
                <w:bCs/>
                <w:lang w:eastAsia="pl-PL"/>
              </w:rPr>
            </w:pPr>
            <w:r>
              <w:rPr>
                <w:rFonts w:ascii="Garamond" w:eastAsia="Times New Roman" w:hAnsi="Garamond" w:cs="Times New Roman"/>
                <w:bCs/>
                <w:lang w:eastAsia="pl-PL"/>
              </w:rPr>
              <w:t>1</w:t>
            </w:r>
          </w:p>
        </w:tc>
        <w:tc>
          <w:tcPr>
            <w:tcW w:w="2910" w:type="dxa"/>
            <w:tcBorders>
              <w:bottom w:val="single" w:sz="4" w:space="0" w:color="auto"/>
            </w:tcBorders>
            <w:vAlign w:val="center"/>
          </w:tcPr>
          <w:p w14:paraId="4DC186BB" w14:textId="77777777" w:rsidR="000411AB" w:rsidRPr="00C16D19" w:rsidRDefault="000411AB" w:rsidP="00BA4194">
            <w:pPr>
              <w:jc w:val="center"/>
              <w:rPr>
                <w:rFonts w:ascii="Garamond" w:eastAsia="Calibri" w:hAnsi="Garamond" w:cs="Times New Roman"/>
              </w:rPr>
            </w:pPr>
          </w:p>
        </w:tc>
        <w:tc>
          <w:tcPr>
            <w:tcW w:w="1685" w:type="dxa"/>
            <w:tcBorders>
              <w:bottom w:val="single" w:sz="4" w:space="0" w:color="auto"/>
            </w:tcBorders>
            <w:vAlign w:val="center"/>
          </w:tcPr>
          <w:p w14:paraId="145A96EB" w14:textId="77777777" w:rsidR="000411AB" w:rsidRPr="00C16D19" w:rsidRDefault="000411AB" w:rsidP="00BA4194">
            <w:pPr>
              <w:jc w:val="center"/>
              <w:rPr>
                <w:rFonts w:ascii="Garamond" w:eastAsia="Calibri" w:hAnsi="Garamond" w:cs="Times New Roman"/>
              </w:rPr>
            </w:pPr>
          </w:p>
        </w:tc>
        <w:tc>
          <w:tcPr>
            <w:tcW w:w="1351" w:type="dxa"/>
            <w:tcBorders>
              <w:right w:val="single" w:sz="4" w:space="0" w:color="auto"/>
            </w:tcBorders>
            <w:vAlign w:val="center"/>
          </w:tcPr>
          <w:p w14:paraId="725C66D2" w14:textId="77777777" w:rsidR="000411AB" w:rsidRPr="00C16D19" w:rsidRDefault="000411AB" w:rsidP="00BA4194">
            <w:pPr>
              <w:jc w:val="center"/>
              <w:rPr>
                <w:rFonts w:ascii="Garamond" w:eastAsia="Calibri" w:hAnsi="Garamond" w:cs="Times New Roman"/>
              </w:rPr>
            </w:pPr>
          </w:p>
        </w:tc>
        <w:tc>
          <w:tcPr>
            <w:tcW w:w="1878" w:type="dxa"/>
            <w:tcBorders>
              <w:top w:val="single" w:sz="4" w:space="0" w:color="auto"/>
              <w:left w:val="single" w:sz="4" w:space="0" w:color="auto"/>
              <w:bottom w:val="single" w:sz="4" w:space="0" w:color="auto"/>
              <w:right w:val="single" w:sz="4" w:space="0" w:color="auto"/>
            </w:tcBorders>
            <w:vAlign w:val="center"/>
          </w:tcPr>
          <w:p w14:paraId="5DE181FF" w14:textId="77777777" w:rsidR="000411AB" w:rsidRPr="00C16D19" w:rsidRDefault="000411AB" w:rsidP="00BA4194">
            <w:pPr>
              <w:jc w:val="center"/>
              <w:rPr>
                <w:rFonts w:ascii="Garamond" w:eastAsia="Calibri" w:hAnsi="Garamond" w:cs="Times New Roman"/>
              </w:rPr>
            </w:pPr>
          </w:p>
        </w:tc>
        <w:tc>
          <w:tcPr>
            <w:tcW w:w="1952" w:type="dxa"/>
            <w:tcBorders>
              <w:top w:val="single" w:sz="4" w:space="0" w:color="auto"/>
              <w:left w:val="single" w:sz="4" w:space="0" w:color="auto"/>
              <w:bottom w:val="single" w:sz="4" w:space="0" w:color="auto"/>
              <w:right w:val="single" w:sz="4" w:space="0" w:color="auto"/>
            </w:tcBorders>
            <w:vAlign w:val="center"/>
          </w:tcPr>
          <w:p w14:paraId="2F44E948" w14:textId="77777777" w:rsidR="000411AB" w:rsidRPr="00C16D19" w:rsidRDefault="000411AB" w:rsidP="00BA4194">
            <w:pPr>
              <w:jc w:val="center"/>
              <w:rPr>
                <w:rFonts w:ascii="Garamond" w:eastAsia="Calibri" w:hAnsi="Garamond" w:cs="Times New Roman"/>
              </w:rPr>
            </w:pPr>
          </w:p>
        </w:tc>
      </w:tr>
      <w:tr w:rsidR="000411AB" w:rsidRPr="00C16D19" w14:paraId="24123AE7" w14:textId="77777777" w:rsidTr="00BA4194">
        <w:tc>
          <w:tcPr>
            <w:tcW w:w="569" w:type="dxa"/>
            <w:tcBorders>
              <w:top w:val="single" w:sz="4" w:space="0" w:color="auto"/>
              <w:left w:val="nil"/>
              <w:bottom w:val="nil"/>
              <w:right w:val="nil"/>
            </w:tcBorders>
          </w:tcPr>
          <w:p w14:paraId="46E4E9C9" w14:textId="77777777" w:rsidR="000411AB" w:rsidRPr="00C16D19" w:rsidRDefault="000411AB" w:rsidP="00BA4194">
            <w:pPr>
              <w:rPr>
                <w:rFonts w:ascii="Garamond" w:eastAsia="Calibri" w:hAnsi="Garamond" w:cs="Times New Roman"/>
              </w:rPr>
            </w:pPr>
          </w:p>
        </w:tc>
        <w:tc>
          <w:tcPr>
            <w:tcW w:w="3875" w:type="dxa"/>
            <w:gridSpan w:val="3"/>
            <w:tcBorders>
              <w:top w:val="single" w:sz="4" w:space="0" w:color="auto"/>
              <w:left w:val="nil"/>
              <w:bottom w:val="nil"/>
              <w:right w:val="nil"/>
            </w:tcBorders>
            <w:vAlign w:val="center"/>
          </w:tcPr>
          <w:p w14:paraId="56E9A3A1" w14:textId="77777777" w:rsidR="000411AB" w:rsidRPr="00C16D19" w:rsidRDefault="000411AB" w:rsidP="00BA4194">
            <w:pPr>
              <w:rPr>
                <w:rFonts w:ascii="Garamond" w:eastAsia="Calibri" w:hAnsi="Garamond" w:cs="Times New Roman"/>
                <w:b/>
              </w:rPr>
            </w:pPr>
          </w:p>
        </w:tc>
        <w:tc>
          <w:tcPr>
            <w:tcW w:w="2910" w:type="dxa"/>
            <w:tcBorders>
              <w:top w:val="single" w:sz="4" w:space="0" w:color="auto"/>
              <w:left w:val="nil"/>
              <w:bottom w:val="nil"/>
              <w:right w:val="nil"/>
            </w:tcBorders>
          </w:tcPr>
          <w:p w14:paraId="5C373FA3" w14:textId="77777777" w:rsidR="000411AB" w:rsidRPr="00C16D19" w:rsidRDefault="000411AB" w:rsidP="00BA4194">
            <w:pPr>
              <w:rPr>
                <w:rFonts w:ascii="Garamond" w:eastAsia="Calibri" w:hAnsi="Garamond" w:cs="Times New Roman"/>
              </w:rPr>
            </w:pPr>
          </w:p>
        </w:tc>
        <w:tc>
          <w:tcPr>
            <w:tcW w:w="1685" w:type="dxa"/>
            <w:tcBorders>
              <w:top w:val="single" w:sz="4" w:space="0" w:color="auto"/>
              <w:left w:val="nil"/>
              <w:bottom w:val="single" w:sz="4" w:space="0" w:color="auto"/>
              <w:right w:val="nil"/>
            </w:tcBorders>
          </w:tcPr>
          <w:p w14:paraId="4E913C7C" w14:textId="77777777" w:rsidR="000411AB" w:rsidRPr="00C16D19" w:rsidRDefault="000411AB" w:rsidP="00BA4194">
            <w:pPr>
              <w:rPr>
                <w:rFonts w:ascii="Garamond" w:eastAsia="Calibri" w:hAnsi="Garamond" w:cs="Times New Roman"/>
              </w:rPr>
            </w:pPr>
          </w:p>
        </w:tc>
        <w:tc>
          <w:tcPr>
            <w:tcW w:w="1351" w:type="dxa"/>
            <w:tcBorders>
              <w:top w:val="single" w:sz="4" w:space="0" w:color="auto"/>
              <w:left w:val="nil"/>
              <w:bottom w:val="single" w:sz="4" w:space="0" w:color="auto"/>
              <w:right w:val="nil"/>
            </w:tcBorders>
          </w:tcPr>
          <w:p w14:paraId="34CA4CF2" w14:textId="77777777" w:rsidR="000411AB" w:rsidRPr="00C16D19" w:rsidRDefault="000411AB" w:rsidP="00BA4194">
            <w:pPr>
              <w:rPr>
                <w:rFonts w:ascii="Garamond" w:eastAsia="Calibri" w:hAnsi="Garamond" w:cs="Times New Roman"/>
              </w:rPr>
            </w:pPr>
          </w:p>
        </w:tc>
        <w:tc>
          <w:tcPr>
            <w:tcW w:w="1878" w:type="dxa"/>
            <w:tcBorders>
              <w:top w:val="single" w:sz="4" w:space="0" w:color="auto"/>
              <w:left w:val="nil"/>
              <w:bottom w:val="single" w:sz="4" w:space="0" w:color="auto"/>
              <w:right w:val="nil"/>
            </w:tcBorders>
          </w:tcPr>
          <w:p w14:paraId="4FF6A8F8" w14:textId="77777777" w:rsidR="000411AB" w:rsidRPr="00C16D19" w:rsidRDefault="000411AB" w:rsidP="00BA4194">
            <w:pPr>
              <w:rPr>
                <w:rFonts w:ascii="Garamond" w:eastAsia="Calibri" w:hAnsi="Garamond" w:cs="Times New Roman"/>
              </w:rPr>
            </w:pPr>
          </w:p>
        </w:tc>
        <w:tc>
          <w:tcPr>
            <w:tcW w:w="1952" w:type="dxa"/>
            <w:tcBorders>
              <w:top w:val="single" w:sz="4" w:space="0" w:color="auto"/>
              <w:left w:val="nil"/>
              <w:bottom w:val="single" w:sz="4" w:space="0" w:color="auto"/>
              <w:right w:val="nil"/>
            </w:tcBorders>
          </w:tcPr>
          <w:p w14:paraId="44BD0FC1" w14:textId="77777777" w:rsidR="000411AB" w:rsidRPr="00C16D19" w:rsidRDefault="000411AB" w:rsidP="00BA4194">
            <w:pPr>
              <w:rPr>
                <w:rFonts w:ascii="Garamond" w:eastAsia="Calibri" w:hAnsi="Garamond" w:cs="Times New Roman"/>
              </w:rPr>
            </w:pPr>
          </w:p>
        </w:tc>
      </w:tr>
      <w:tr w:rsidR="000411AB" w:rsidRPr="00C16D19" w14:paraId="06C33BF7" w14:textId="77777777" w:rsidTr="00BA4194">
        <w:trPr>
          <w:trHeight w:val="566"/>
        </w:trPr>
        <w:tc>
          <w:tcPr>
            <w:tcW w:w="569" w:type="dxa"/>
            <w:tcBorders>
              <w:top w:val="nil"/>
              <w:left w:val="nil"/>
              <w:bottom w:val="nil"/>
              <w:right w:val="nil"/>
            </w:tcBorders>
          </w:tcPr>
          <w:p w14:paraId="6A6A76F3" w14:textId="77777777" w:rsidR="000411AB" w:rsidRPr="00C16D19" w:rsidRDefault="000411AB" w:rsidP="00BA4194">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1162299D" w14:textId="77777777" w:rsidR="000411AB" w:rsidRPr="00C16D19" w:rsidRDefault="000411AB" w:rsidP="00BA4194">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7DE31DA2" w14:textId="77777777" w:rsidR="000411AB" w:rsidRPr="00C16D19" w:rsidRDefault="000411AB" w:rsidP="00BA4194">
            <w:pPr>
              <w:rPr>
                <w:rFonts w:ascii="Garamond" w:eastAsia="Calibri" w:hAnsi="Garamond" w:cs="Times New Roman"/>
                <w:b/>
              </w:rPr>
            </w:pPr>
          </w:p>
        </w:tc>
        <w:tc>
          <w:tcPr>
            <w:tcW w:w="7824" w:type="dxa"/>
            <w:gridSpan w:val="4"/>
            <w:tcBorders>
              <w:top w:val="single" w:sz="4" w:space="0" w:color="auto"/>
              <w:left w:val="single" w:sz="4" w:space="0" w:color="auto"/>
            </w:tcBorders>
            <w:shd w:val="clear" w:color="auto" w:fill="F2F2F2" w:themeFill="background1" w:themeFillShade="F2"/>
            <w:vAlign w:val="center"/>
          </w:tcPr>
          <w:p w14:paraId="0CF4D980" w14:textId="77777777" w:rsidR="000411AB" w:rsidRPr="00C16D19" w:rsidRDefault="000411AB" w:rsidP="00BA4194">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1952" w:type="dxa"/>
            <w:tcBorders>
              <w:top w:val="single" w:sz="4" w:space="0" w:color="auto"/>
            </w:tcBorders>
            <w:vAlign w:val="center"/>
          </w:tcPr>
          <w:p w14:paraId="2848AA8A" w14:textId="77777777" w:rsidR="000411AB" w:rsidRPr="00C16D19" w:rsidRDefault="000411AB" w:rsidP="00BA4194">
            <w:pPr>
              <w:jc w:val="center"/>
              <w:rPr>
                <w:rFonts w:ascii="Garamond" w:eastAsia="Calibri" w:hAnsi="Garamond" w:cs="Times New Roman"/>
              </w:rPr>
            </w:pPr>
          </w:p>
        </w:tc>
      </w:tr>
      <w:tr w:rsidR="000411AB" w:rsidRPr="00C16D19" w14:paraId="733434C0" w14:textId="77777777" w:rsidTr="00BA4194">
        <w:trPr>
          <w:trHeight w:val="560"/>
        </w:trPr>
        <w:tc>
          <w:tcPr>
            <w:tcW w:w="569" w:type="dxa"/>
            <w:tcBorders>
              <w:top w:val="nil"/>
              <w:left w:val="nil"/>
              <w:bottom w:val="nil"/>
              <w:right w:val="nil"/>
            </w:tcBorders>
          </w:tcPr>
          <w:p w14:paraId="0AE01F51" w14:textId="77777777" w:rsidR="000411AB" w:rsidRPr="00C16D19" w:rsidRDefault="000411AB" w:rsidP="00BA4194">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531E1CD3" w14:textId="77777777" w:rsidR="000411AB" w:rsidRPr="00C16D19" w:rsidRDefault="000411AB" w:rsidP="00BA4194">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45449F8C" w14:textId="77777777" w:rsidR="000411AB" w:rsidRPr="00C16D19" w:rsidRDefault="000411AB" w:rsidP="00BA4194">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74A98FFA" w14:textId="77777777" w:rsidR="000411AB" w:rsidRPr="00C16D19" w:rsidRDefault="000411AB" w:rsidP="00BA4194">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1952" w:type="dxa"/>
            <w:vAlign w:val="center"/>
          </w:tcPr>
          <w:p w14:paraId="28056D06" w14:textId="77777777" w:rsidR="000411AB" w:rsidRPr="00C16D19" w:rsidRDefault="000411AB" w:rsidP="00BA4194">
            <w:pPr>
              <w:jc w:val="center"/>
              <w:rPr>
                <w:rFonts w:ascii="Garamond" w:eastAsia="Calibri" w:hAnsi="Garamond" w:cs="Times New Roman"/>
              </w:rPr>
            </w:pPr>
          </w:p>
        </w:tc>
      </w:tr>
      <w:tr w:rsidR="000411AB" w:rsidRPr="00C16D19" w14:paraId="6670017E" w14:textId="77777777" w:rsidTr="00BA4194">
        <w:trPr>
          <w:trHeight w:val="443"/>
        </w:trPr>
        <w:tc>
          <w:tcPr>
            <w:tcW w:w="569" w:type="dxa"/>
            <w:tcBorders>
              <w:top w:val="nil"/>
              <w:left w:val="nil"/>
              <w:bottom w:val="nil"/>
              <w:right w:val="nil"/>
            </w:tcBorders>
          </w:tcPr>
          <w:p w14:paraId="34D8A515" w14:textId="77777777" w:rsidR="000411AB" w:rsidRPr="00C16D19" w:rsidRDefault="000411AB" w:rsidP="00BA4194">
            <w:pPr>
              <w:rPr>
                <w:rFonts w:ascii="Garamond" w:eastAsia="Calibri" w:hAnsi="Garamond" w:cs="Times New Roman"/>
              </w:rPr>
            </w:pPr>
          </w:p>
        </w:tc>
        <w:tc>
          <w:tcPr>
            <w:tcW w:w="1156" w:type="dxa"/>
            <w:tcBorders>
              <w:top w:val="nil"/>
              <w:left w:val="nil"/>
              <w:bottom w:val="nil"/>
              <w:right w:val="nil"/>
            </w:tcBorders>
            <w:shd w:val="clear" w:color="auto" w:fill="FFFFFF" w:themeFill="background1"/>
          </w:tcPr>
          <w:p w14:paraId="7641EFDE" w14:textId="77777777" w:rsidR="000411AB" w:rsidRPr="00C16D19" w:rsidRDefault="000411AB" w:rsidP="00BA4194">
            <w:pPr>
              <w:rPr>
                <w:rFonts w:ascii="Garamond" w:eastAsia="Calibri" w:hAnsi="Garamond" w:cs="Times New Roman"/>
                <w:b/>
              </w:rPr>
            </w:pPr>
          </w:p>
        </w:tc>
        <w:tc>
          <w:tcPr>
            <w:tcW w:w="2719" w:type="dxa"/>
            <w:gridSpan w:val="2"/>
            <w:tcBorders>
              <w:top w:val="nil"/>
              <w:left w:val="nil"/>
              <w:bottom w:val="nil"/>
              <w:right w:val="single" w:sz="4" w:space="0" w:color="auto"/>
            </w:tcBorders>
            <w:shd w:val="clear" w:color="auto" w:fill="FFFFFF" w:themeFill="background1"/>
          </w:tcPr>
          <w:p w14:paraId="5A9BFE4D" w14:textId="77777777" w:rsidR="000411AB" w:rsidRPr="00C16D19" w:rsidRDefault="000411AB" w:rsidP="00BA4194">
            <w:pPr>
              <w:rPr>
                <w:rFonts w:ascii="Garamond" w:eastAsia="Calibri" w:hAnsi="Garamond" w:cs="Times New Roman"/>
                <w:b/>
              </w:rPr>
            </w:pPr>
          </w:p>
        </w:tc>
        <w:tc>
          <w:tcPr>
            <w:tcW w:w="7824" w:type="dxa"/>
            <w:gridSpan w:val="4"/>
            <w:tcBorders>
              <w:left w:val="single" w:sz="4" w:space="0" w:color="auto"/>
            </w:tcBorders>
            <w:shd w:val="clear" w:color="auto" w:fill="F2F2F2" w:themeFill="background1" w:themeFillShade="F2"/>
            <w:vAlign w:val="center"/>
          </w:tcPr>
          <w:p w14:paraId="2D77A41E" w14:textId="77777777" w:rsidR="000411AB" w:rsidRPr="00C16D19" w:rsidRDefault="000411AB" w:rsidP="00BA4194">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1952" w:type="dxa"/>
            <w:vAlign w:val="center"/>
          </w:tcPr>
          <w:p w14:paraId="61DFEC10" w14:textId="77777777" w:rsidR="000411AB" w:rsidRPr="00C16D19" w:rsidRDefault="000411AB" w:rsidP="00BA4194">
            <w:pPr>
              <w:jc w:val="center"/>
              <w:rPr>
                <w:rFonts w:ascii="Garamond" w:eastAsia="Calibri" w:hAnsi="Garamond" w:cs="Times New Roman"/>
              </w:rPr>
            </w:pPr>
          </w:p>
        </w:tc>
      </w:tr>
    </w:tbl>
    <w:p w14:paraId="71F63D40" w14:textId="77777777" w:rsidR="000411AB" w:rsidRPr="00C16D19" w:rsidRDefault="000411AB" w:rsidP="000411AB">
      <w:pPr>
        <w:tabs>
          <w:tab w:val="left" w:pos="8985"/>
        </w:tabs>
        <w:spacing w:after="0" w:line="240" w:lineRule="auto"/>
        <w:rPr>
          <w:rFonts w:ascii="Garamond" w:eastAsia="Calibri" w:hAnsi="Garamond" w:cs="Times New Roman"/>
        </w:rPr>
      </w:pPr>
    </w:p>
    <w:tbl>
      <w:tblPr>
        <w:tblW w:w="2342" w:type="pct"/>
        <w:tblInd w:w="7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679"/>
        <w:gridCol w:w="1918"/>
      </w:tblGrid>
      <w:tr w:rsidR="000411AB" w:rsidRPr="00C16D19" w14:paraId="456571B1" w14:textId="77777777" w:rsidTr="00BA4194">
        <w:trPr>
          <w:trHeight w:val="830"/>
        </w:trPr>
        <w:tc>
          <w:tcPr>
            <w:tcW w:w="3546" w:type="pct"/>
            <w:shd w:val="clear" w:color="auto" w:fill="F2F2F2" w:themeFill="background1" w:themeFillShade="F2"/>
            <w:vAlign w:val="center"/>
            <w:hideMark/>
          </w:tcPr>
          <w:p w14:paraId="0E98B178" w14:textId="77777777" w:rsidR="000411AB" w:rsidRPr="00C16D19" w:rsidRDefault="000411AB" w:rsidP="00BA4194">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454" w:type="pct"/>
            <w:shd w:val="clear" w:color="auto" w:fill="FFFFFF" w:themeFill="background1"/>
            <w:tcMar>
              <w:top w:w="0" w:type="dxa"/>
              <w:left w:w="70" w:type="dxa"/>
              <w:bottom w:w="0" w:type="dxa"/>
              <w:right w:w="70" w:type="dxa"/>
            </w:tcMar>
            <w:vAlign w:val="center"/>
          </w:tcPr>
          <w:p w14:paraId="12DD0DC1" w14:textId="77777777" w:rsidR="000411AB" w:rsidRPr="00C16D19" w:rsidRDefault="000411AB" w:rsidP="00BA4194">
            <w:pPr>
              <w:widowControl w:val="0"/>
              <w:suppressAutoHyphens/>
              <w:snapToGrid w:val="0"/>
              <w:spacing w:after="0"/>
              <w:jc w:val="center"/>
              <w:rPr>
                <w:rFonts w:ascii="Garamond" w:eastAsia="Andale Sans UI" w:hAnsi="Garamond" w:cs="Times New Roman"/>
                <w:b/>
                <w:bCs/>
                <w:kern w:val="2"/>
              </w:rPr>
            </w:pPr>
          </w:p>
        </w:tc>
      </w:tr>
    </w:tbl>
    <w:p w14:paraId="5FC75F34" w14:textId="77777777" w:rsidR="00DE126B" w:rsidRPr="000265C8" w:rsidRDefault="00DE126B" w:rsidP="00DE126B">
      <w:pPr>
        <w:suppressAutoHyphens/>
        <w:autoSpaceDN w:val="0"/>
        <w:spacing w:after="0" w:line="288" w:lineRule="auto"/>
        <w:textAlignment w:val="baseline"/>
        <w:rPr>
          <w:rFonts w:ascii="Garamond" w:eastAsia="Lucida Sans Unicode" w:hAnsi="Garamond" w:cs="Times New Roman"/>
          <w:kern w:val="3"/>
          <w:lang w:eastAsia="zh-CN" w:bidi="hi-IN"/>
        </w:rPr>
      </w:pPr>
    </w:p>
    <w:p w14:paraId="7E9C27CD" w14:textId="77777777" w:rsidR="00BC771B" w:rsidRPr="000265C8" w:rsidRDefault="00BC771B" w:rsidP="00D15F1D">
      <w:pPr>
        <w:pStyle w:val="Standard"/>
        <w:spacing w:line="288" w:lineRule="auto"/>
        <w:rPr>
          <w:rFonts w:ascii="Garamond" w:hAnsi="Garamond"/>
          <w:sz w:val="22"/>
          <w:szCs w:val="22"/>
        </w:rPr>
      </w:pPr>
    </w:p>
    <w:p w14:paraId="47AFE27A" w14:textId="77777777" w:rsidR="00BC771B" w:rsidRPr="000265C8" w:rsidRDefault="00BC771B" w:rsidP="00D74176">
      <w:pPr>
        <w:suppressAutoHyphens/>
        <w:spacing w:before="120"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PARAMETRY TECHNICZNE I EKSPLOATACYJNE</w:t>
      </w:r>
    </w:p>
    <w:p w14:paraId="419037AA" w14:textId="77777777" w:rsidR="00BC771B" w:rsidRPr="000265C8" w:rsidRDefault="00DE126B" w:rsidP="00D74176">
      <w:pPr>
        <w:suppressAutoHyphens/>
        <w:spacing w:after="12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Sterylizator powietrz</w:t>
      </w:r>
      <w:r w:rsidR="000411AB">
        <w:rPr>
          <w:rFonts w:ascii="Garamond" w:eastAsia="Times New Roman" w:hAnsi="Garamond" w:cs="Times New Roman"/>
          <w:b/>
          <w:lang w:eastAsia="ar-SA"/>
        </w:rPr>
        <w:t>n</w:t>
      </w:r>
      <w:r w:rsidRPr="000265C8">
        <w:rPr>
          <w:rFonts w:ascii="Garamond" w:eastAsia="Times New Roman" w:hAnsi="Garamond" w:cs="Times New Roman"/>
          <w:b/>
          <w:lang w:eastAsia="ar-SA"/>
        </w:rPr>
        <w:t>y 2 szt.</w:t>
      </w:r>
    </w:p>
    <w:tbl>
      <w:tblPr>
        <w:tblW w:w="14464" w:type="dxa"/>
        <w:tblInd w:w="-72" w:type="dxa"/>
        <w:tblLayout w:type="fixed"/>
        <w:tblCellMar>
          <w:left w:w="70" w:type="dxa"/>
          <w:right w:w="70" w:type="dxa"/>
        </w:tblCellMar>
        <w:tblLook w:val="0000" w:firstRow="0" w:lastRow="0" w:firstColumn="0" w:lastColumn="0" w:noHBand="0" w:noVBand="0"/>
      </w:tblPr>
      <w:tblGrid>
        <w:gridCol w:w="567"/>
        <w:gridCol w:w="7649"/>
        <w:gridCol w:w="1989"/>
        <w:gridCol w:w="2266"/>
        <w:gridCol w:w="1993"/>
      </w:tblGrid>
      <w:tr w:rsidR="00155412" w:rsidRPr="000265C8" w14:paraId="583A2EFB"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54B44A53"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LP</w:t>
            </w:r>
          </w:p>
        </w:tc>
        <w:tc>
          <w:tcPr>
            <w:tcW w:w="7649" w:type="dxa"/>
            <w:tcBorders>
              <w:top w:val="single" w:sz="4" w:space="0" w:color="000000"/>
              <w:left w:val="single" w:sz="4" w:space="0" w:color="000000"/>
              <w:bottom w:val="single" w:sz="4" w:space="0" w:color="000000"/>
            </w:tcBorders>
            <w:shd w:val="clear" w:color="auto" w:fill="auto"/>
            <w:vAlign w:val="center"/>
          </w:tcPr>
          <w:p w14:paraId="23943CA1" w14:textId="77777777" w:rsidR="00155412" w:rsidRPr="000265C8" w:rsidRDefault="00155412" w:rsidP="00155412">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265C8">
              <w:rPr>
                <w:rFonts w:ascii="Garamond" w:eastAsia="Times New Roman" w:hAnsi="Garamond" w:cs="Times New Roman"/>
                <w:b/>
                <w:bCs/>
                <w:lang w:eastAsia="ar-SA"/>
              </w:rPr>
              <w:t>PARAMETR</w:t>
            </w:r>
          </w:p>
        </w:tc>
        <w:tc>
          <w:tcPr>
            <w:tcW w:w="1989" w:type="dxa"/>
            <w:tcBorders>
              <w:top w:val="single" w:sz="4" w:space="0" w:color="000000"/>
              <w:left w:val="single" w:sz="4" w:space="0" w:color="auto"/>
              <w:bottom w:val="single" w:sz="4" w:space="0" w:color="000000"/>
            </w:tcBorders>
            <w:shd w:val="clear" w:color="auto" w:fill="auto"/>
            <w:vAlign w:val="center"/>
          </w:tcPr>
          <w:p w14:paraId="08E6A43D"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WYMAGANY</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3377109"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OFEROWANY</w:t>
            </w:r>
          </w:p>
        </w:tc>
        <w:tc>
          <w:tcPr>
            <w:tcW w:w="1993" w:type="dxa"/>
            <w:tcBorders>
              <w:top w:val="single" w:sz="4" w:space="0" w:color="auto"/>
              <w:bottom w:val="single" w:sz="4" w:space="0" w:color="auto"/>
              <w:right w:val="single" w:sz="4" w:space="0" w:color="auto"/>
            </w:tcBorders>
            <w:shd w:val="clear" w:color="auto" w:fill="auto"/>
            <w:vAlign w:val="center"/>
          </w:tcPr>
          <w:p w14:paraId="50F81493" w14:textId="77777777" w:rsidR="00155412" w:rsidRPr="000265C8" w:rsidRDefault="00155412" w:rsidP="00155412">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SPOSÓB OCENY</w:t>
            </w:r>
          </w:p>
        </w:tc>
      </w:tr>
      <w:tr w:rsidR="00155412" w:rsidRPr="000265C8" w14:paraId="07FE5658" w14:textId="77777777" w:rsidTr="00BA7FCF">
        <w:trPr>
          <w:trHeight w:val="368"/>
        </w:trPr>
        <w:tc>
          <w:tcPr>
            <w:tcW w:w="14464"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B293C62" w14:textId="77777777" w:rsidR="00155412" w:rsidRPr="000265C8" w:rsidRDefault="00155412" w:rsidP="00BC771B">
            <w:pPr>
              <w:spacing w:after="0" w:line="240" w:lineRule="auto"/>
              <w:rPr>
                <w:rFonts w:ascii="Garamond" w:eastAsia="Times New Roman" w:hAnsi="Garamond" w:cs="Times New Roman"/>
                <w:b/>
                <w:bCs/>
                <w:lang w:eastAsia="ar-SA"/>
              </w:rPr>
            </w:pPr>
            <w:r w:rsidRPr="000265C8">
              <w:rPr>
                <w:rFonts w:ascii="Garamond" w:hAnsi="Garamond" w:cs="Times New Roman"/>
                <w:b/>
              </w:rPr>
              <w:t>Sterylizator powietrzny – 1 szt.</w:t>
            </w:r>
          </w:p>
        </w:tc>
      </w:tr>
      <w:tr w:rsidR="00D74176" w:rsidRPr="000265C8" w14:paraId="4F7C6E3F"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4343202C" w14:textId="77777777" w:rsidR="00DE126B" w:rsidRPr="000265C8" w:rsidRDefault="00DE126B" w:rsidP="00155412">
            <w:pPr>
              <w:pStyle w:val="Zawartotabeli"/>
              <w:numPr>
                <w:ilvl w:val="0"/>
                <w:numId w:val="31"/>
              </w:numPr>
              <w:snapToGrid w:val="0"/>
              <w:ind w:left="499" w:hanging="425"/>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0136064A" w14:textId="77777777" w:rsidR="00DE126B" w:rsidRPr="008B6C3F" w:rsidRDefault="00DE126B"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Objętość 55 l</w:t>
            </w:r>
            <w:r w:rsidR="00DD45CA" w:rsidRPr="008B6C3F">
              <w:rPr>
                <w:rFonts w:ascii="Garamond" w:hAnsi="Garamond"/>
                <w:color w:val="000000" w:themeColor="text1"/>
              </w:rPr>
              <w:t>(+/- 10%)</w:t>
            </w:r>
          </w:p>
        </w:tc>
        <w:tc>
          <w:tcPr>
            <w:tcW w:w="1989" w:type="dxa"/>
            <w:tcBorders>
              <w:top w:val="single" w:sz="4" w:space="0" w:color="000000"/>
              <w:left w:val="single" w:sz="4" w:space="0" w:color="auto"/>
              <w:bottom w:val="single" w:sz="4" w:space="0" w:color="000000"/>
            </w:tcBorders>
            <w:shd w:val="clear" w:color="auto" w:fill="auto"/>
          </w:tcPr>
          <w:p w14:paraId="109BF13E" w14:textId="77777777" w:rsidR="00DE126B" w:rsidRPr="000265C8" w:rsidRDefault="00155412" w:rsidP="00155412">
            <w:pPr>
              <w:spacing w:before="60" w:after="60" w:line="240" w:lineRule="auto"/>
              <w:jc w:val="center"/>
              <w:rPr>
                <w:rFonts w:ascii="Garamond" w:hAnsi="Garamond" w:cs="Times New Roman"/>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9829F61" w14:textId="77777777" w:rsidR="00DE126B" w:rsidRPr="000265C8" w:rsidRDefault="00DE126B"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332938FF" w14:textId="77777777" w:rsidR="00DE126B"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0F14C876" w14:textId="77777777" w:rsidTr="00D74176">
        <w:trPr>
          <w:trHeight w:val="434"/>
        </w:trPr>
        <w:tc>
          <w:tcPr>
            <w:tcW w:w="567" w:type="dxa"/>
            <w:tcBorders>
              <w:top w:val="single" w:sz="4" w:space="0" w:color="000000"/>
              <w:left w:val="single" w:sz="4" w:space="0" w:color="000000"/>
              <w:bottom w:val="single" w:sz="4" w:space="0" w:color="000000"/>
            </w:tcBorders>
            <w:shd w:val="clear" w:color="auto" w:fill="auto"/>
            <w:vAlign w:val="center"/>
          </w:tcPr>
          <w:p w14:paraId="739E3808"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7D8803F"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Przestrzeń wewnętrzna - stal nierdzewna</w:t>
            </w:r>
          </w:p>
        </w:tc>
        <w:tc>
          <w:tcPr>
            <w:tcW w:w="1989" w:type="dxa"/>
            <w:tcBorders>
              <w:top w:val="single" w:sz="4" w:space="0" w:color="000000"/>
              <w:left w:val="single" w:sz="4" w:space="0" w:color="auto"/>
              <w:bottom w:val="single" w:sz="4" w:space="0" w:color="000000"/>
            </w:tcBorders>
            <w:shd w:val="clear" w:color="auto" w:fill="auto"/>
            <w:vAlign w:val="center"/>
          </w:tcPr>
          <w:p w14:paraId="67BCB5BE"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D953774"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07D3986"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60C21C61"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2B5B173B"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60970D65"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Półki ze stali nierdzewnej szt.2</w:t>
            </w:r>
          </w:p>
        </w:tc>
        <w:tc>
          <w:tcPr>
            <w:tcW w:w="1989" w:type="dxa"/>
            <w:tcBorders>
              <w:top w:val="single" w:sz="4" w:space="0" w:color="000000"/>
              <w:left w:val="single" w:sz="4" w:space="0" w:color="auto"/>
              <w:bottom w:val="single" w:sz="4" w:space="0" w:color="000000"/>
            </w:tcBorders>
            <w:shd w:val="clear" w:color="auto" w:fill="auto"/>
            <w:vAlign w:val="center"/>
          </w:tcPr>
          <w:p w14:paraId="1DE9C92A"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CD71232"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1E1DC02"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7ACFFCA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11C7A569"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3215D66"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Nośność półki</w:t>
            </w:r>
            <w:r w:rsidRPr="008B6C3F">
              <w:rPr>
                <w:rFonts w:ascii="Garamond" w:hAnsi="Garamond" w:cs="Times New Roman"/>
                <w:color w:val="000000" w:themeColor="text1"/>
              </w:rPr>
              <w:tab/>
              <w:t>[kG]: 20</w:t>
            </w:r>
            <w:r w:rsidR="00DD45CA" w:rsidRPr="008B6C3F">
              <w:rPr>
                <w:rFonts w:ascii="Garamond" w:hAnsi="Garamond"/>
                <w:color w:val="000000" w:themeColor="text1"/>
              </w:rPr>
              <w:t>(+/- 10%)</w:t>
            </w:r>
          </w:p>
        </w:tc>
        <w:tc>
          <w:tcPr>
            <w:tcW w:w="1989" w:type="dxa"/>
            <w:tcBorders>
              <w:top w:val="single" w:sz="4" w:space="0" w:color="000000"/>
              <w:left w:val="single" w:sz="4" w:space="0" w:color="auto"/>
              <w:bottom w:val="single" w:sz="4" w:space="0" w:color="000000"/>
            </w:tcBorders>
            <w:shd w:val="clear" w:color="auto" w:fill="auto"/>
            <w:vAlign w:val="center"/>
          </w:tcPr>
          <w:p w14:paraId="2208EAFF"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B2C036A"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28BDDFC"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7FE5D98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181BEF3B"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02B56136"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 xml:space="preserve">Max obciążenie dopuszczalne [kG/szafę]: 50 </w:t>
            </w:r>
          </w:p>
        </w:tc>
        <w:tc>
          <w:tcPr>
            <w:tcW w:w="1989" w:type="dxa"/>
            <w:tcBorders>
              <w:top w:val="single" w:sz="4" w:space="0" w:color="000000"/>
              <w:left w:val="single" w:sz="4" w:space="0" w:color="auto"/>
              <w:bottom w:val="single" w:sz="4" w:space="0" w:color="000000"/>
            </w:tcBorders>
            <w:shd w:val="clear" w:color="auto" w:fill="auto"/>
            <w:vAlign w:val="center"/>
          </w:tcPr>
          <w:p w14:paraId="035EFFA1"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E818101"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93EF910"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15B4C2D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2FD67CCA"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527E1125"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Liczba drzwi: 1</w:t>
            </w:r>
          </w:p>
        </w:tc>
        <w:tc>
          <w:tcPr>
            <w:tcW w:w="1989" w:type="dxa"/>
            <w:tcBorders>
              <w:top w:val="single" w:sz="4" w:space="0" w:color="000000"/>
              <w:left w:val="single" w:sz="4" w:space="0" w:color="auto"/>
              <w:bottom w:val="single" w:sz="4" w:space="0" w:color="000000"/>
            </w:tcBorders>
            <w:shd w:val="clear" w:color="auto" w:fill="auto"/>
            <w:vAlign w:val="center"/>
          </w:tcPr>
          <w:p w14:paraId="4964A862"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359C9FAE"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4A69526"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14752215"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52A2E155"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4DAB5B0F"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Wymiary zewn. ( z drzwiami, uchwytami i nogami lub kółkami włącznie) szer. x głęb.. x wys.: 700 x 700 x 700 (+/-100 mm. )</w:t>
            </w:r>
          </w:p>
        </w:tc>
        <w:tc>
          <w:tcPr>
            <w:tcW w:w="1989" w:type="dxa"/>
            <w:tcBorders>
              <w:top w:val="single" w:sz="4" w:space="0" w:color="000000"/>
              <w:left w:val="single" w:sz="4" w:space="0" w:color="auto"/>
              <w:bottom w:val="single" w:sz="4" w:space="0" w:color="000000"/>
            </w:tcBorders>
            <w:shd w:val="clear" w:color="auto" w:fill="auto"/>
            <w:vAlign w:val="center"/>
          </w:tcPr>
          <w:p w14:paraId="41D13ED8"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364A9A1"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17CC5211"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D74176" w:rsidRPr="000265C8" w14:paraId="549B8D68"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6CA9332D" w14:textId="77777777" w:rsidR="00DE126B" w:rsidRPr="000265C8" w:rsidRDefault="00DE126B"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21D445A" w14:textId="77777777" w:rsidR="00DE126B" w:rsidRPr="000265C8" w:rsidRDefault="00155412" w:rsidP="00155412">
            <w:pPr>
              <w:spacing w:before="60" w:after="60" w:line="240" w:lineRule="auto"/>
              <w:rPr>
                <w:rFonts w:ascii="Garamond" w:hAnsi="Garamond" w:cs="Times New Roman"/>
              </w:rPr>
            </w:pPr>
            <w:r w:rsidRPr="000265C8">
              <w:rPr>
                <w:rFonts w:ascii="Garamond" w:hAnsi="Garamond" w:cs="Times New Roman"/>
              </w:rPr>
              <w:t>C</w:t>
            </w:r>
            <w:r w:rsidR="00DE126B" w:rsidRPr="000265C8">
              <w:rPr>
                <w:rFonts w:ascii="Garamond" w:hAnsi="Garamond" w:cs="Times New Roman"/>
              </w:rPr>
              <w:t>zas osiągnięcia temp. 250C przy zamkniętej klapce i napięciu 230V [max.]: 50 min.</w:t>
            </w:r>
          </w:p>
        </w:tc>
        <w:tc>
          <w:tcPr>
            <w:tcW w:w="1989" w:type="dxa"/>
            <w:tcBorders>
              <w:top w:val="single" w:sz="4" w:space="0" w:color="000000"/>
              <w:left w:val="single" w:sz="4" w:space="0" w:color="auto"/>
              <w:bottom w:val="single" w:sz="4" w:space="0" w:color="000000"/>
            </w:tcBorders>
            <w:shd w:val="clear" w:color="auto" w:fill="auto"/>
            <w:vAlign w:val="center"/>
          </w:tcPr>
          <w:p w14:paraId="27D4060A" w14:textId="77777777" w:rsidR="00DE126B" w:rsidRPr="000265C8" w:rsidRDefault="00DE126B" w:rsidP="00D74176">
            <w:pPr>
              <w:spacing w:before="60" w:after="60" w:line="240" w:lineRule="auto"/>
              <w:jc w:val="center"/>
              <w:rPr>
                <w:rFonts w:ascii="Garamond" w:hAnsi="Garamond" w:cs="Times New Roman"/>
              </w:rPr>
            </w:pPr>
            <w:r w:rsidRPr="000265C8">
              <w:rPr>
                <w:rFonts w:ascii="Garamond" w:hAnsi="Garamond" w:cs="Times New Roman"/>
              </w:rPr>
              <w:t>Tak/podać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0BF88334" w14:textId="77777777" w:rsidR="00DE126B" w:rsidRPr="000265C8" w:rsidRDefault="00DE126B"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7CE2600" w14:textId="77777777" w:rsidR="00DE126B" w:rsidRPr="000265C8" w:rsidRDefault="00DE126B" w:rsidP="00D74176">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50 min. – 0 pkt.</w:t>
            </w:r>
          </w:p>
          <w:p w14:paraId="1A94AC1D" w14:textId="77777777" w:rsidR="00DE126B" w:rsidRPr="000265C8" w:rsidRDefault="00DE126B" w:rsidP="00D74176">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49 i mniej – 2 pkt.</w:t>
            </w:r>
          </w:p>
        </w:tc>
      </w:tr>
      <w:tr w:rsidR="00155412" w:rsidRPr="000265C8" w14:paraId="7C371BEF"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6E8CA373"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467565C"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 xml:space="preserve">Ciepło wypromieniowane do </w:t>
            </w:r>
            <w:r w:rsidRPr="008B6C3F">
              <w:rPr>
                <w:rFonts w:ascii="Garamond" w:hAnsi="Garamond" w:cs="Times New Roman"/>
              </w:rPr>
              <w:t>otoczenia przy 250C [W] 590</w:t>
            </w:r>
          </w:p>
        </w:tc>
        <w:tc>
          <w:tcPr>
            <w:tcW w:w="1989" w:type="dxa"/>
            <w:tcBorders>
              <w:top w:val="single" w:sz="4" w:space="0" w:color="000000"/>
              <w:left w:val="single" w:sz="4" w:space="0" w:color="auto"/>
              <w:bottom w:val="single" w:sz="4" w:space="0" w:color="000000"/>
            </w:tcBorders>
            <w:shd w:val="clear" w:color="auto" w:fill="auto"/>
            <w:vAlign w:val="center"/>
          </w:tcPr>
          <w:p w14:paraId="2B68CA56"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E270095"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694E4EEF"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5CD3FFAD"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69379C5A"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57624B4"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Moc urządzenia (W)  do 1500</w:t>
            </w:r>
          </w:p>
        </w:tc>
        <w:tc>
          <w:tcPr>
            <w:tcW w:w="1989" w:type="dxa"/>
            <w:tcBorders>
              <w:top w:val="single" w:sz="4" w:space="0" w:color="000000"/>
              <w:left w:val="single" w:sz="4" w:space="0" w:color="auto"/>
              <w:bottom w:val="single" w:sz="4" w:space="0" w:color="000000"/>
            </w:tcBorders>
            <w:shd w:val="clear" w:color="auto" w:fill="auto"/>
            <w:vAlign w:val="center"/>
          </w:tcPr>
          <w:p w14:paraId="706AD877"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DFF4D95"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6502CD0"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3F5B13" w:rsidRPr="000265C8" w14:paraId="69ADD6C0"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AF02B22" w14:textId="77777777" w:rsidR="003F5B13" w:rsidRPr="000265C8" w:rsidRDefault="003F5B13"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AB37C49" w14:textId="634BBC1D" w:rsidR="003F5B13" w:rsidRPr="000265C8" w:rsidRDefault="003F5B13" w:rsidP="00155412">
            <w:pPr>
              <w:spacing w:before="60" w:after="60" w:line="240" w:lineRule="auto"/>
              <w:rPr>
                <w:rFonts w:ascii="Garamond" w:hAnsi="Garamond" w:cs="Times New Roman"/>
              </w:rPr>
            </w:pPr>
            <w:r w:rsidRPr="003F5B13">
              <w:rPr>
                <w:rFonts w:ascii="Garamond" w:hAnsi="Garamond" w:cs="Times New Roman"/>
              </w:rPr>
              <w:t>Przed pierwszym uruchomieniem walidacja pot</w:t>
            </w:r>
            <w:r>
              <w:rPr>
                <w:rFonts w:ascii="Garamond" w:hAnsi="Garamond" w:cs="Times New Roman"/>
              </w:rPr>
              <w:t>wierdzona stosownym świadectwem</w:t>
            </w:r>
          </w:p>
        </w:tc>
        <w:tc>
          <w:tcPr>
            <w:tcW w:w="1989" w:type="dxa"/>
            <w:tcBorders>
              <w:top w:val="single" w:sz="4" w:space="0" w:color="000000"/>
              <w:left w:val="single" w:sz="4" w:space="0" w:color="auto"/>
              <w:bottom w:val="single" w:sz="4" w:space="0" w:color="000000"/>
            </w:tcBorders>
            <w:shd w:val="clear" w:color="auto" w:fill="auto"/>
            <w:vAlign w:val="center"/>
          </w:tcPr>
          <w:p w14:paraId="12B3DA8F" w14:textId="190344BB" w:rsidR="003F5B13" w:rsidRPr="000265C8" w:rsidRDefault="003F5B13" w:rsidP="00155412">
            <w:pPr>
              <w:spacing w:after="0"/>
              <w:jc w:val="center"/>
              <w:rPr>
                <w:rFonts w:ascii="Garamond" w:hAnsi="Garamond" w:cs="Times New Roman"/>
              </w:rPr>
            </w:pPr>
            <w:r>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8D451DB" w14:textId="77777777" w:rsidR="003F5B13" w:rsidRPr="000265C8" w:rsidRDefault="003F5B13"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454F0FD" w14:textId="1C852016" w:rsidR="003F5B13" w:rsidRPr="000265C8" w:rsidRDefault="003F5B13" w:rsidP="00155412">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w:t>
            </w:r>
          </w:p>
        </w:tc>
      </w:tr>
      <w:tr w:rsidR="00155412" w:rsidRPr="000265C8" w14:paraId="63D82E42" w14:textId="77777777" w:rsidTr="00BA7FCF">
        <w:trPr>
          <w:trHeight w:val="464"/>
        </w:trPr>
        <w:tc>
          <w:tcPr>
            <w:tcW w:w="14464"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C048110"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r w:rsidRPr="000265C8">
              <w:rPr>
                <w:rFonts w:ascii="Garamond" w:hAnsi="Garamond"/>
                <w:b/>
              </w:rPr>
              <w:t>Sterylizator powietrzny - 1 szt</w:t>
            </w:r>
          </w:p>
        </w:tc>
      </w:tr>
      <w:tr w:rsidR="00155412" w:rsidRPr="000265C8" w14:paraId="7604E8D9"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777385F2"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5E68B4D"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Objętość 400 l</w:t>
            </w:r>
            <w:r w:rsidR="00DD45CA" w:rsidRPr="008B6C3F">
              <w:rPr>
                <w:rFonts w:ascii="Garamond" w:hAnsi="Garamond"/>
                <w:color w:val="000000" w:themeColor="text1"/>
              </w:rPr>
              <w:t>(+/- 10%)</w:t>
            </w:r>
          </w:p>
        </w:tc>
        <w:tc>
          <w:tcPr>
            <w:tcW w:w="1989" w:type="dxa"/>
            <w:tcBorders>
              <w:top w:val="single" w:sz="4" w:space="0" w:color="000000"/>
              <w:left w:val="single" w:sz="4" w:space="0" w:color="auto"/>
              <w:bottom w:val="single" w:sz="4" w:space="0" w:color="000000"/>
            </w:tcBorders>
            <w:shd w:val="clear" w:color="auto" w:fill="auto"/>
            <w:vAlign w:val="center"/>
          </w:tcPr>
          <w:p w14:paraId="187AE284"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3D5097C1"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7DA8A9F"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3AEC39B5"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3565CD09"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D77A405"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Przestrzeń wewnętrzna - stal nierdzewna</w:t>
            </w:r>
          </w:p>
        </w:tc>
        <w:tc>
          <w:tcPr>
            <w:tcW w:w="1989" w:type="dxa"/>
            <w:tcBorders>
              <w:top w:val="single" w:sz="4" w:space="0" w:color="000000"/>
              <w:left w:val="single" w:sz="4" w:space="0" w:color="auto"/>
              <w:bottom w:val="single" w:sz="4" w:space="0" w:color="000000"/>
            </w:tcBorders>
            <w:shd w:val="clear" w:color="auto" w:fill="auto"/>
            <w:vAlign w:val="center"/>
          </w:tcPr>
          <w:p w14:paraId="11DC0DD0"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20AAEAB"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EDBA240"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360DE9A9"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136EA109"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624864D"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Półki ze stali nierdzewnej szt. 5</w:t>
            </w:r>
          </w:p>
        </w:tc>
        <w:tc>
          <w:tcPr>
            <w:tcW w:w="1989" w:type="dxa"/>
            <w:tcBorders>
              <w:top w:val="single" w:sz="4" w:space="0" w:color="000000"/>
              <w:left w:val="single" w:sz="4" w:space="0" w:color="auto"/>
              <w:bottom w:val="single" w:sz="4" w:space="0" w:color="000000"/>
            </w:tcBorders>
            <w:shd w:val="clear" w:color="auto" w:fill="auto"/>
            <w:vAlign w:val="center"/>
          </w:tcPr>
          <w:p w14:paraId="1240FC03"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210AFDE"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3537BB01"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6790F8C3"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4EC9B922"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BD024CB" w14:textId="77777777" w:rsidR="00155412" w:rsidRPr="008B6C3F" w:rsidRDefault="00155412" w:rsidP="00155412">
            <w:pPr>
              <w:spacing w:before="60" w:after="60" w:line="240" w:lineRule="auto"/>
              <w:rPr>
                <w:rFonts w:ascii="Garamond" w:hAnsi="Garamond" w:cs="Times New Roman"/>
                <w:color w:val="000000" w:themeColor="text1"/>
              </w:rPr>
            </w:pPr>
            <w:r w:rsidRPr="008B6C3F">
              <w:rPr>
                <w:rFonts w:ascii="Garamond" w:hAnsi="Garamond" w:cs="Times New Roman"/>
                <w:color w:val="000000" w:themeColor="text1"/>
              </w:rPr>
              <w:t>Max obciążenie dopuszczalne [kG/szafę]: 100</w:t>
            </w:r>
            <w:r w:rsidR="00DD45CA" w:rsidRPr="008B6C3F">
              <w:rPr>
                <w:rFonts w:ascii="Garamond" w:hAnsi="Garamond"/>
                <w:color w:val="000000" w:themeColor="text1"/>
              </w:rPr>
              <w:t>(+/- 10%)</w:t>
            </w:r>
          </w:p>
        </w:tc>
        <w:tc>
          <w:tcPr>
            <w:tcW w:w="1989" w:type="dxa"/>
            <w:tcBorders>
              <w:top w:val="single" w:sz="4" w:space="0" w:color="000000"/>
              <w:left w:val="single" w:sz="4" w:space="0" w:color="auto"/>
              <w:bottom w:val="single" w:sz="4" w:space="0" w:color="000000"/>
            </w:tcBorders>
            <w:shd w:val="clear" w:color="auto" w:fill="auto"/>
            <w:vAlign w:val="center"/>
          </w:tcPr>
          <w:p w14:paraId="6B20589C"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52F442D8"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FB54124"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1AF36DAA"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3FA44641"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1C27F74B"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Liczba drzwi: 1</w:t>
            </w:r>
          </w:p>
        </w:tc>
        <w:tc>
          <w:tcPr>
            <w:tcW w:w="1989" w:type="dxa"/>
            <w:tcBorders>
              <w:top w:val="single" w:sz="4" w:space="0" w:color="000000"/>
              <w:left w:val="single" w:sz="4" w:space="0" w:color="auto"/>
              <w:bottom w:val="single" w:sz="4" w:space="0" w:color="000000"/>
            </w:tcBorders>
            <w:shd w:val="clear" w:color="auto" w:fill="auto"/>
            <w:vAlign w:val="center"/>
          </w:tcPr>
          <w:p w14:paraId="4446BD41"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68D74B9D"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67CC08B"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1E31ED42"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7C2CC15"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571BF361" w14:textId="77777777" w:rsidR="00155412" w:rsidRPr="000265C8" w:rsidRDefault="00155412" w:rsidP="00155412">
            <w:pPr>
              <w:spacing w:before="60" w:after="60" w:line="240" w:lineRule="auto"/>
              <w:rPr>
                <w:rFonts w:ascii="Garamond" w:hAnsi="Garamond" w:cs="Times New Roman"/>
                <w:lang w:val="fr-FR"/>
              </w:rPr>
            </w:pPr>
            <w:r w:rsidRPr="000265C8">
              <w:rPr>
                <w:rFonts w:ascii="Garamond" w:hAnsi="Garamond" w:cs="Times New Roman"/>
              </w:rPr>
              <w:t xml:space="preserve">Wymiary zewn. ( z drzwiami, uchwytami i nogami lub kółkami włącznie) szer. x głęb.. </w:t>
            </w:r>
            <w:r w:rsidRPr="000265C8">
              <w:rPr>
                <w:rFonts w:ascii="Garamond" w:hAnsi="Garamond" w:cs="Times New Roman"/>
                <w:lang w:val="fr-FR"/>
              </w:rPr>
              <w:t>x wys.: 800 x 800x 2000 (+/- 100 mm.)</w:t>
            </w:r>
          </w:p>
        </w:tc>
        <w:tc>
          <w:tcPr>
            <w:tcW w:w="1989" w:type="dxa"/>
            <w:tcBorders>
              <w:top w:val="single" w:sz="4" w:space="0" w:color="000000"/>
              <w:left w:val="single" w:sz="4" w:space="0" w:color="auto"/>
              <w:bottom w:val="single" w:sz="4" w:space="0" w:color="000000"/>
            </w:tcBorders>
            <w:shd w:val="clear" w:color="auto" w:fill="auto"/>
            <w:vAlign w:val="center"/>
          </w:tcPr>
          <w:p w14:paraId="6654C174" w14:textId="77777777" w:rsidR="00155412" w:rsidRPr="000265C8" w:rsidRDefault="00155412" w:rsidP="00155412">
            <w:pPr>
              <w:spacing w:after="0"/>
              <w:jc w:val="center"/>
              <w:rPr>
                <w:rFonts w:ascii="Garamond" w:hAnsi="Garamond"/>
              </w:rPr>
            </w:pPr>
            <w:r w:rsidRPr="000265C8">
              <w:rPr>
                <w:rFonts w:ascii="Garamond" w:hAnsi="Garamond" w:cs="Times New Roman"/>
              </w:rPr>
              <w:t>Tak</w:t>
            </w:r>
            <w:r w:rsidR="008125DE">
              <w:rPr>
                <w:rFonts w:ascii="Garamond" w:hAnsi="Garamond" w:cs="Times New Roman"/>
              </w:rPr>
              <w:t>, 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5C8E6A96"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E9BE876"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D74176" w:rsidRPr="000265C8" w14:paraId="4E8431B1"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7C67B026" w14:textId="77777777" w:rsidR="00DE126B" w:rsidRPr="000265C8" w:rsidRDefault="00DE126B"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30DDA455" w14:textId="77777777" w:rsidR="00DE126B" w:rsidRPr="000265C8" w:rsidRDefault="00155412" w:rsidP="00155412">
            <w:pPr>
              <w:spacing w:before="60" w:after="60" w:line="240" w:lineRule="auto"/>
              <w:rPr>
                <w:rFonts w:ascii="Garamond" w:hAnsi="Garamond" w:cs="Times New Roman"/>
              </w:rPr>
            </w:pPr>
            <w:r w:rsidRPr="000265C8">
              <w:rPr>
                <w:rFonts w:ascii="Garamond" w:hAnsi="Garamond" w:cs="Times New Roman"/>
              </w:rPr>
              <w:t>C</w:t>
            </w:r>
            <w:r w:rsidR="00DE126B" w:rsidRPr="000265C8">
              <w:rPr>
                <w:rFonts w:ascii="Garamond" w:hAnsi="Garamond" w:cs="Times New Roman"/>
              </w:rPr>
              <w:t>zas osiągnięcia temp. 250C przy zamkniętej klapce i napięciu 230V [max]: 60 min.</w:t>
            </w:r>
          </w:p>
        </w:tc>
        <w:tc>
          <w:tcPr>
            <w:tcW w:w="1989" w:type="dxa"/>
            <w:tcBorders>
              <w:top w:val="single" w:sz="4" w:space="0" w:color="000000"/>
              <w:left w:val="single" w:sz="4" w:space="0" w:color="auto"/>
              <w:bottom w:val="single" w:sz="4" w:space="0" w:color="000000"/>
            </w:tcBorders>
            <w:shd w:val="clear" w:color="auto" w:fill="auto"/>
            <w:vAlign w:val="center"/>
          </w:tcPr>
          <w:p w14:paraId="41F6148A" w14:textId="77777777" w:rsidR="00DE126B" w:rsidRPr="000265C8" w:rsidRDefault="00DE126B" w:rsidP="00D74176">
            <w:pPr>
              <w:spacing w:before="60" w:after="60" w:line="240" w:lineRule="auto"/>
              <w:jc w:val="center"/>
              <w:rPr>
                <w:rFonts w:ascii="Garamond" w:hAnsi="Garamond" w:cs="Times New Roman"/>
              </w:rPr>
            </w:pPr>
            <w:r w:rsidRPr="000265C8">
              <w:rPr>
                <w:rFonts w:ascii="Garamond" w:hAnsi="Garamond" w:cs="Times New Roman"/>
              </w:rPr>
              <w:t>Tak/podać</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87ECCCC" w14:textId="77777777" w:rsidR="00DE126B" w:rsidRPr="000265C8" w:rsidRDefault="00DE126B"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3837FB5" w14:textId="77777777" w:rsidR="00DE126B" w:rsidRPr="000265C8" w:rsidRDefault="00DE126B" w:rsidP="00D74176">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60 min. -0 pkt.</w:t>
            </w:r>
          </w:p>
          <w:p w14:paraId="76C7152C" w14:textId="77777777" w:rsidR="00DE126B" w:rsidRPr="000265C8" w:rsidRDefault="00DE126B" w:rsidP="00D74176">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59 min. i mniej – 2 pkt.</w:t>
            </w:r>
          </w:p>
        </w:tc>
      </w:tr>
      <w:tr w:rsidR="00155412" w:rsidRPr="000265C8" w14:paraId="6F6ED164"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4073451E"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212F665E"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 xml:space="preserve">Ciepło wypromieniowane do otoczenia </w:t>
            </w:r>
            <w:r w:rsidRPr="008B6C3F">
              <w:rPr>
                <w:rFonts w:ascii="Garamond" w:hAnsi="Garamond" w:cs="Times New Roman"/>
              </w:rPr>
              <w:t>przy 250C [W] 1940</w:t>
            </w:r>
          </w:p>
        </w:tc>
        <w:tc>
          <w:tcPr>
            <w:tcW w:w="1989" w:type="dxa"/>
            <w:tcBorders>
              <w:top w:val="single" w:sz="4" w:space="0" w:color="000000"/>
              <w:left w:val="single" w:sz="4" w:space="0" w:color="auto"/>
              <w:bottom w:val="single" w:sz="4" w:space="0" w:color="000000"/>
            </w:tcBorders>
            <w:shd w:val="clear" w:color="auto" w:fill="auto"/>
            <w:vAlign w:val="center"/>
          </w:tcPr>
          <w:p w14:paraId="3276EF27"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7C17E31"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512DB2A"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155412" w:rsidRPr="000265C8" w14:paraId="1112DF45"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0963E257" w14:textId="77777777" w:rsidR="00155412" w:rsidRPr="000265C8" w:rsidRDefault="00155412"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57EEE491" w14:textId="77777777" w:rsidR="00155412" w:rsidRPr="000265C8" w:rsidRDefault="00155412" w:rsidP="00155412">
            <w:pPr>
              <w:spacing w:before="60" w:after="60" w:line="240" w:lineRule="auto"/>
              <w:rPr>
                <w:rFonts w:ascii="Garamond" w:hAnsi="Garamond" w:cs="Times New Roman"/>
              </w:rPr>
            </w:pPr>
            <w:r w:rsidRPr="000265C8">
              <w:rPr>
                <w:rFonts w:ascii="Garamond" w:hAnsi="Garamond" w:cs="Times New Roman"/>
              </w:rPr>
              <w:t>Moc urządzenia (W)  do 2000</w:t>
            </w:r>
          </w:p>
        </w:tc>
        <w:tc>
          <w:tcPr>
            <w:tcW w:w="1989" w:type="dxa"/>
            <w:tcBorders>
              <w:top w:val="single" w:sz="4" w:space="0" w:color="000000"/>
              <w:left w:val="single" w:sz="4" w:space="0" w:color="auto"/>
              <w:bottom w:val="single" w:sz="4" w:space="0" w:color="000000"/>
            </w:tcBorders>
            <w:shd w:val="clear" w:color="auto" w:fill="auto"/>
            <w:vAlign w:val="center"/>
          </w:tcPr>
          <w:p w14:paraId="02C37B07" w14:textId="77777777" w:rsidR="00155412" w:rsidRPr="000265C8" w:rsidRDefault="00155412" w:rsidP="00155412">
            <w:pPr>
              <w:spacing w:after="0"/>
              <w:jc w:val="center"/>
              <w:rPr>
                <w:rFonts w:ascii="Garamond" w:hAnsi="Garamond"/>
              </w:rPr>
            </w:pPr>
            <w:r w:rsidRPr="000265C8">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05361AF" w14:textId="77777777" w:rsidR="00155412" w:rsidRPr="000265C8" w:rsidRDefault="00155412"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39D73B83" w14:textId="77777777" w:rsidR="00155412" w:rsidRPr="000265C8" w:rsidRDefault="00155412" w:rsidP="00155412">
            <w:pPr>
              <w:suppressAutoHyphens/>
              <w:snapToGrid w:val="0"/>
              <w:spacing w:before="60" w:after="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0C294E" w:rsidRPr="000265C8" w14:paraId="3FF5B236" w14:textId="77777777" w:rsidTr="00D74176">
        <w:tc>
          <w:tcPr>
            <w:tcW w:w="567" w:type="dxa"/>
            <w:tcBorders>
              <w:top w:val="single" w:sz="4" w:space="0" w:color="000000"/>
              <w:left w:val="single" w:sz="4" w:space="0" w:color="000000"/>
              <w:bottom w:val="single" w:sz="4" w:space="0" w:color="000000"/>
            </w:tcBorders>
            <w:shd w:val="clear" w:color="auto" w:fill="auto"/>
            <w:vAlign w:val="center"/>
          </w:tcPr>
          <w:p w14:paraId="2C86C5E7" w14:textId="77777777" w:rsidR="000C294E" w:rsidRPr="000265C8" w:rsidRDefault="000C294E" w:rsidP="00155412">
            <w:pPr>
              <w:pStyle w:val="Zawartotabeli"/>
              <w:numPr>
                <w:ilvl w:val="0"/>
                <w:numId w:val="31"/>
              </w:numPr>
              <w:snapToGrid w:val="0"/>
              <w:ind w:left="501" w:hanging="426"/>
              <w:rPr>
                <w:rFonts w:ascii="Garamond" w:hAnsi="Garamond"/>
                <w:sz w:val="22"/>
                <w:szCs w:val="22"/>
              </w:rPr>
            </w:pPr>
          </w:p>
        </w:tc>
        <w:tc>
          <w:tcPr>
            <w:tcW w:w="7649" w:type="dxa"/>
            <w:tcBorders>
              <w:top w:val="single" w:sz="4" w:space="0" w:color="000000"/>
              <w:left w:val="single" w:sz="4" w:space="0" w:color="000000"/>
              <w:bottom w:val="single" w:sz="4" w:space="0" w:color="000000"/>
            </w:tcBorders>
            <w:shd w:val="clear" w:color="auto" w:fill="auto"/>
            <w:vAlign w:val="center"/>
          </w:tcPr>
          <w:p w14:paraId="4962E983" w14:textId="29524508" w:rsidR="000C294E" w:rsidRPr="000265C8" w:rsidRDefault="000C294E" w:rsidP="00155412">
            <w:pPr>
              <w:spacing w:before="60" w:after="60" w:line="240" w:lineRule="auto"/>
              <w:rPr>
                <w:rFonts w:ascii="Garamond" w:hAnsi="Garamond" w:cs="Times New Roman"/>
              </w:rPr>
            </w:pPr>
            <w:r w:rsidRPr="000C294E">
              <w:rPr>
                <w:rFonts w:ascii="Garamond" w:hAnsi="Garamond" w:cs="Times New Roman"/>
              </w:rPr>
              <w:t>Przed pierwszym uruchomieniem walidacja pot</w:t>
            </w:r>
            <w:r>
              <w:rPr>
                <w:rFonts w:ascii="Garamond" w:hAnsi="Garamond" w:cs="Times New Roman"/>
              </w:rPr>
              <w:t>wierdzona stosownym świadectwem</w:t>
            </w:r>
          </w:p>
        </w:tc>
        <w:tc>
          <w:tcPr>
            <w:tcW w:w="1989" w:type="dxa"/>
            <w:tcBorders>
              <w:top w:val="single" w:sz="4" w:space="0" w:color="000000"/>
              <w:left w:val="single" w:sz="4" w:space="0" w:color="auto"/>
              <w:bottom w:val="single" w:sz="4" w:space="0" w:color="000000"/>
            </w:tcBorders>
            <w:shd w:val="clear" w:color="auto" w:fill="auto"/>
            <w:vAlign w:val="center"/>
          </w:tcPr>
          <w:p w14:paraId="72A52213" w14:textId="1F85ABAC" w:rsidR="000C294E" w:rsidRPr="000265C8" w:rsidRDefault="000C294E" w:rsidP="00155412">
            <w:pPr>
              <w:spacing w:after="0"/>
              <w:jc w:val="center"/>
              <w:rPr>
                <w:rFonts w:ascii="Garamond" w:hAnsi="Garamond" w:cs="Times New Roman"/>
              </w:rPr>
            </w:pPr>
            <w:r>
              <w:rPr>
                <w:rFonts w:ascii="Garamond" w:hAnsi="Garamond" w:cs="Times New Roman"/>
              </w:rPr>
              <w:t>Tak</w:t>
            </w:r>
          </w:p>
        </w:tc>
        <w:tc>
          <w:tcPr>
            <w:tcW w:w="2266" w:type="dxa"/>
            <w:tcBorders>
              <w:top w:val="single" w:sz="4" w:space="0" w:color="000000"/>
              <w:left w:val="single" w:sz="4" w:space="0" w:color="000000"/>
              <w:bottom w:val="single" w:sz="4" w:space="0" w:color="000000"/>
              <w:right w:val="single" w:sz="4" w:space="0" w:color="auto"/>
            </w:tcBorders>
            <w:shd w:val="clear" w:color="auto" w:fill="auto"/>
            <w:vAlign w:val="center"/>
          </w:tcPr>
          <w:p w14:paraId="44192ACA" w14:textId="77777777" w:rsidR="000C294E" w:rsidRPr="000265C8" w:rsidRDefault="000C294E" w:rsidP="00155412">
            <w:pPr>
              <w:suppressAutoHyphens/>
              <w:snapToGrid w:val="0"/>
              <w:spacing w:before="60" w:after="6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148B52D7" w14:textId="202C1478" w:rsidR="000C294E" w:rsidRPr="000265C8" w:rsidRDefault="000C294E" w:rsidP="00155412">
            <w:pPr>
              <w:suppressAutoHyphens/>
              <w:snapToGrid w:val="0"/>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w:t>
            </w:r>
            <w:bookmarkStart w:id="0" w:name="_GoBack"/>
            <w:bookmarkEnd w:id="0"/>
          </w:p>
        </w:tc>
      </w:tr>
      <w:tr w:rsidR="00DE126B" w:rsidRPr="000265C8" w14:paraId="13D83189" w14:textId="77777777" w:rsidTr="00BA7F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530"/>
        </w:trPr>
        <w:tc>
          <w:tcPr>
            <w:tcW w:w="14464" w:type="dxa"/>
            <w:gridSpan w:val="5"/>
            <w:tcBorders>
              <w:top w:val="single" w:sz="4" w:space="0" w:color="000000"/>
              <w:left w:val="single" w:sz="4" w:space="0" w:color="000000"/>
              <w:bottom w:val="single" w:sz="4" w:space="0" w:color="000000"/>
              <w:right w:val="single" w:sz="4" w:space="0" w:color="000000"/>
            </w:tcBorders>
            <w:vAlign w:val="center"/>
            <w:hideMark/>
          </w:tcPr>
          <w:p w14:paraId="1C0C02E8" w14:textId="77777777" w:rsidR="00DE126B" w:rsidRPr="000265C8" w:rsidRDefault="00DE126B" w:rsidP="000A5F62">
            <w:pPr>
              <w:suppressAutoHyphens/>
              <w:spacing w:after="0" w:line="240" w:lineRule="auto"/>
              <w:rPr>
                <w:rFonts w:ascii="Garamond" w:eastAsia="Times New Roman" w:hAnsi="Garamond" w:cs="Times New Roman"/>
                <w:b/>
                <w:lang w:eastAsia="ar-SA"/>
              </w:rPr>
            </w:pPr>
            <w:r w:rsidRPr="000265C8">
              <w:rPr>
                <w:rFonts w:ascii="Garamond" w:eastAsia="Times New Roman" w:hAnsi="Garamond" w:cs="Times New Roman"/>
                <w:b/>
                <w:lang w:eastAsia="ar-SA"/>
              </w:rPr>
              <w:t>Warunki energetyczne urządzenia</w:t>
            </w:r>
          </w:p>
        </w:tc>
      </w:tr>
      <w:tr w:rsidR="00155412" w:rsidRPr="000265C8" w14:paraId="43D8198D"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67F11189" w14:textId="77777777" w:rsidR="00DE126B" w:rsidRPr="000265C8" w:rsidRDefault="00DE126B" w:rsidP="00155412">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263A9A86" w14:textId="77777777" w:rsidR="00DE126B" w:rsidRPr="000265C8" w:rsidRDefault="00155412" w:rsidP="00155412">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T</w:t>
            </w:r>
            <w:r w:rsidR="00DE126B" w:rsidRPr="000265C8">
              <w:rPr>
                <w:rFonts w:ascii="Garamond" w:eastAsia="Times New Roman" w:hAnsi="Garamond" w:cs="Times New Roman"/>
                <w:lang w:eastAsia="ar-SA"/>
              </w:rPr>
              <w:t>ryb niskiego poboru mocy [kW/h]</w:t>
            </w:r>
          </w:p>
        </w:tc>
        <w:tc>
          <w:tcPr>
            <w:tcW w:w="1989" w:type="dxa"/>
            <w:tcBorders>
              <w:top w:val="single" w:sz="4" w:space="0" w:color="000000"/>
              <w:left w:val="single" w:sz="4" w:space="0" w:color="000000"/>
              <w:bottom w:val="single" w:sz="4" w:space="0" w:color="000000"/>
              <w:right w:val="single" w:sz="4" w:space="0" w:color="000000"/>
            </w:tcBorders>
            <w:vAlign w:val="center"/>
            <w:hideMark/>
          </w:tcPr>
          <w:p w14:paraId="3146D3C8" w14:textId="77777777" w:rsidR="00DE126B" w:rsidRPr="000265C8" w:rsidRDefault="00DE126B" w:rsidP="00155412">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053775FA" w14:textId="77777777" w:rsidR="00DE126B" w:rsidRPr="000265C8" w:rsidRDefault="00DE126B" w:rsidP="000A5F62">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3BB5B4E3"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44E943BA"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155412" w:rsidRPr="000265C8" w14:paraId="57915FEF"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54590E0A" w14:textId="77777777" w:rsidR="00DE126B" w:rsidRPr="000265C8" w:rsidRDefault="00DE126B" w:rsidP="00155412">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777C6AF9" w14:textId="77777777" w:rsidR="00DE126B" w:rsidRPr="000265C8" w:rsidRDefault="00155412" w:rsidP="00155412">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I</w:t>
            </w:r>
            <w:r w:rsidR="00DE126B" w:rsidRPr="000265C8">
              <w:rPr>
                <w:rFonts w:ascii="Garamond" w:eastAsia="Times New Roman" w:hAnsi="Garamond" w:cs="Times New Roman"/>
                <w:lang w:eastAsia="ar-SA"/>
              </w:rPr>
              <w:t>nstrukcja obsługi zawierająca wskazówki zarządzania wydajnością i energooszczędnością urządzenia</w:t>
            </w:r>
          </w:p>
        </w:tc>
        <w:tc>
          <w:tcPr>
            <w:tcW w:w="1989" w:type="dxa"/>
            <w:tcBorders>
              <w:top w:val="single" w:sz="4" w:space="0" w:color="000000"/>
              <w:left w:val="single" w:sz="4" w:space="0" w:color="000000"/>
              <w:bottom w:val="single" w:sz="4" w:space="0" w:color="000000"/>
              <w:right w:val="single" w:sz="4" w:space="0" w:color="000000"/>
            </w:tcBorders>
            <w:vAlign w:val="center"/>
          </w:tcPr>
          <w:p w14:paraId="7B20CE63" w14:textId="77777777" w:rsidR="00DE126B" w:rsidRPr="000265C8" w:rsidRDefault="00DE126B" w:rsidP="00155412">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349A9697" w14:textId="77777777" w:rsidR="00DE126B" w:rsidRPr="000265C8" w:rsidRDefault="00DE126B" w:rsidP="000A5F62">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298FE49E"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10423900"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155412" w:rsidRPr="000265C8" w14:paraId="4C33B3D8"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7F1A30BB" w14:textId="77777777" w:rsidR="00DE126B" w:rsidRPr="000265C8" w:rsidRDefault="00DE126B" w:rsidP="00155412">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2ACC7F21" w14:textId="77777777" w:rsidR="00DE126B" w:rsidRPr="000265C8" w:rsidRDefault="00155412" w:rsidP="00155412">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S</w:t>
            </w:r>
            <w:r w:rsidR="00DE126B" w:rsidRPr="000265C8">
              <w:rPr>
                <w:rFonts w:ascii="Garamond" w:eastAsia="Times New Roman" w:hAnsi="Garamond" w:cs="Times New Roman"/>
                <w:lang w:eastAsia="ar-SA"/>
              </w:rPr>
              <w:t>zkolenia dla personelu medycznego i technicznego w zakresie efektywności energetycznej urządzenia(2 medyczne, 1 techniczna)</w:t>
            </w:r>
          </w:p>
        </w:tc>
        <w:tc>
          <w:tcPr>
            <w:tcW w:w="1989" w:type="dxa"/>
            <w:tcBorders>
              <w:top w:val="single" w:sz="4" w:space="0" w:color="000000"/>
              <w:left w:val="single" w:sz="4" w:space="0" w:color="000000"/>
              <w:bottom w:val="single" w:sz="4" w:space="0" w:color="000000"/>
              <w:right w:val="single" w:sz="4" w:space="0" w:color="000000"/>
            </w:tcBorders>
            <w:vAlign w:val="center"/>
          </w:tcPr>
          <w:p w14:paraId="0235DEF2" w14:textId="77777777" w:rsidR="00DE126B" w:rsidRPr="000265C8" w:rsidRDefault="00DE126B" w:rsidP="00155412">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67B6A81A" w14:textId="77777777" w:rsidR="00DE126B" w:rsidRPr="000265C8" w:rsidRDefault="00DE126B" w:rsidP="000A5F62">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655BE482"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115A31C3"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155412" w:rsidRPr="000265C8" w14:paraId="4A6610AA"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76875389" w14:textId="77777777" w:rsidR="00DE126B" w:rsidRPr="000265C8" w:rsidRDefault="00DE126B" w:rsidP="00155412">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409CA874" w14:textId="77777777" w:rsidR="00DE126B" w:rsidRPr="000265C8" w:rsidRDefault="00155412" w:rsidP="00155412">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C</w:t>
            </w:r>
            <w:r w:rsidR="00DE126B" w:rsidRPr="000265C8">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989" w:type="dxa"/>
            <w:tcBorders>
              <w:top w:val="single" w:sz="4" w:space="0" w:color="000000"/>
              <w:left w:val="single" w:sz="4" w:space="0" w:color="000000"/>
              <w:bottom w:val="single" w:sz="4" w:space="0" w:color="000000"/>
              <w:right w:val="single" w:sz="4" w:space="0" w:color="000000"/>
            </w:tcBorders>
            <w:vAlign w:val="center"/>
          </w:tcPr>
          <w:p w14:paraId="54F74361"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vAlign w:val="center"/>
          </w:tcPr>
          <w:p w14:paraId="2CE0C6E4"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vAlign w:val="center"/>
          </w:tcPr>
          <w:p w14:paraId="463AECD3"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5D9C25E1"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155412" w:rsidRPr="000265C8" w14:paraId="7AE376FA"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489A2120" w14:textId="77777777" w:rsidR="00DE126B" w:rsidRPr="000265C8" w:rsidRDefault="00DE126B" w:rsidP="00155412">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5BF59A85" w14:textId="77777777" w:rsidR="00DE126B" w:rsidRPr="000265C8" w:rsidRDefault="00155412" w:rsidP="00155412">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T</w:t>
            </w:r>
            <w:r w:rsidR="00DE126B" w:rsidRPr="000265C8">
              <w:rPr>
                <w:rFonts w:ascii="Garamond" w:eastAsia="Times New Roman" w:hAnsi="Garamond" w:cs="Times New Roman"/>
                <w:lang w:eastAsia="ar-SA"/>
              </w:rPr>
              <w:t xml:space="preserve">rwałość produktu rozumiana jako gwarantowany okres pełnego wsparcia serwisowego </w:t>
            </w:r>
            <w:r w:rsidR="00DE126B" w:rsidRPr="000265C8">
              <w:rPr>
                <w:rFonts w:ascii="Garamond" w:eastAsia="Times New Roman" w:hAnsi="Garamond" w:cs="Times New Roman"/>
                <w:lang w:eastAsia="ar-SA"/>
              </w:rPr>
              <w:lastRenderedPageBreak/>
              <w:t>oraz pełnego dostępu części zamiennych i oprogramowania</w:t>
            </w:r>
          </w:p>
        </w:tc>
        <w:tc>
          <w:tcPr>
            <w:tcW w:w="1989" w:type="dxa"/>
            <w:tcBorders>
              <w:top w:val="single" w:sz="4" w:space="0" w:color="000000"/>
              <w:left w:val="single" w:sz="4" w:space="0" w:color="000000"/>
              <w:bottom w:val="single" w:sz="4" w:space="0" w:color="000000"/>
              <w:right w:val="single" w:sz="4" w:space="0" w:color="000000"/>
            </w:tcBorders>
            <w:vAlign w:val="center"/>
          </w:tcPr>
          <w:p w14:paraId="7835CE9C" w14:textId="77777777" w:rsidR="00DE126B" w:rsidRPr="000265C8" w:rsidRDefault="00DE126B" w:rsidP="00155412">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lastRenderedPageBreak/>
              <w:t>TAK/NIE</w:t>
            </w:r>
          </w:p>
        </w:tc>
        <w:tc>
          <w:tcPr>
            <w:tcW w:w="2266" w:type="dxa"/>
            <w:tcBorders>
              <w:top w:val="single" w:sz="4" w:space="0" w:color="000000"/>
              <w:left w:val="single" w:sz="4" w:space="0" w:color="000000"/>
              <w:bottom w:val="single" w:sz="4" w:space="0" w:color="000000"/>
              <w:right w:val="single" w:sz="4" w:space="0" w:color="000000"/>
            </w:tcBorders>
          </w:tcPr>
          <w:p w14:paraId="43441EE6" w14:textId="77777777" w:rsidR="00DE126B" w:rsidRPr="000265C8" w:rsidRDefault="00DE126B" w:rsidP="000A5F62">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27622A82"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7C05859B"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r w:rsidR="00155412" w:rsidRPr="000265C8" w14:paraId="4FDBFA48" w14:textId="77777777" w:rsidTr="00D741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7" w:type="dxa"/>
            <w:tcBorders>
              <w:top w:val="single" w:sz="4" w:space="0" w:color="000000"/>
              <w:left w:val="single" w:sz="4" w:space="0" w:color="000000"/>
              <w:bottom w:val="single" w:sz="4" w:space="0" w:color="000000"/>
              <w:right w:val="single" w:sz="4" w:space="0" w:color="000000"/>
            </w:tcBorders>
            <w:vAlign w:val="center"/>
          </w:tcPr>
          <w:p w14:paraId="035855C7" w14:textId="77777777" w:rsidR="00DE126B" w:rsidRPr="000265C8" w:rsidRDefault="00DE126B" w:rsidP="00155412">
            <w:pPr>
              <w:pStyle w:val="Akapitzlist"/>
              <w:numPr>
                <w:ilvl w:val="0"/>
                <w:numId w:val="31"/>
              </w:numPr>
              <w:suppressAutoHyphens/>
              <w:spacing w:after="0" w:line="240" w:lineRule="auto"/>
              <w:ind w:hanging="645"/>
              <w:rPr>
                <w:rFonts w:ascii="Garamond" w:eastAsia="Times New Roman" w:hAnsi="Garamond"/>
                <w:lang w:eastAsia="ar-SA"/>
              </w:rPr>
            </w:pPr>
          </w:p>
        </w:tc>
        <w:tc>
          <w:tcPr>
            <w:tcW w:w="7649" w:type="dxa"/>
            <w:tcBorders>
              <w:top w:val="single" w:sz="4" w:space="0" w:color="000000"/>
              <w:left w:val="single" w:sz="4" w:space="0" w:color="000000"/>
              <w:bottom w:val="single" w:sz="4" w:space="0" w:color="000000"/>
              <w:right w:val="single" w:sz="4" w:space="0" w:color="000000"/>
            </w:tcBorders>
            <w:vAlign w:val="center"/>
            <w:hideMark/>
          </w:tcPr>
          <w:p w14:paraId="6EDF57A1" w14:textId="77777777" w:rsidR="00DE126B" w:rsidRPr="000265C8" w:rsidRDefault="00155412" w:rsidP="00155412">
            <w:pPr>
              <w:suppressAutoHyphens/>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M</w:t>
            </w:r>
            <w:r w:rsidR="00DE126B" w:rsidRPr="000265C8">
              <w:rPr>
                <w:rFonts w:ascii="Garamond" w:eastAsia="Times New Roman" w:hAnsi="Garamond" w:cs="Times New Roman"/>
                <w:lang w:eastAsia="ar-SA"/>
              </w:rPr>
              <w:t>ożliwość automatycznego przechodzenia urządzenia w tryb czuwania/niskiego poboru mocy</w:t>
            </w:r>
          </w:p>
        </w:tc>
        <w:tc>
          <w:tcPr>
            <w:tcW w:w="1989" w:type="dxa"/>
            <w:tcBorders>
              <w:top w:val="single" w:sz="4" w:space="0" w:color="000000"/>
              <w:left w:val="single" w:sz="4" w:space="0" w:color="000000"/>
              <w:bottom w:val="single" w:sz="4" w:space="0" w:color="000000"/>
              <w:right w:val="single" w:sz="4" w:space="0" w:color="000000"/>
            </w:tcBorders>
            <w:vAlign w:val="center"/>
            <w:hideMark/>
          </w:tcPr>
          <w:p w14:paraId="0931BF5E" w14:textId="77777777" w:rsidR="00DE126B" w:rsidRPr="000265C8" w:rsidRDefault="00DE126B" w:rsidP="00155412">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TAK/NIE</w:t>
            </w:r>
          </w:p>
        </w:tc>
        <w:tc>
          <w:tcPr>
            <w:tcW w:w="2266" w:type="dxa"/>
            <w:tcBorders>
              <w:top w:val="single" w:sz="4" w:space="0" w:color="000000"/>
              <w:left w:val="single" w:sz="4" w:space="0" w:color="000000"/>
              <w:bottom w:val="single" w:sz="4" w:space="0" w:color="000000"/>
              <w:right w:val="single" w:sz="4" w:space="0" w:color="000000"/>
            </w:tcBorders>
          </w:tcPr>
          <w:p w14:paraId="548720A2" w14:textId="77777777" w:rsidR="00DE126B" w:rsidRPr="000265C8" w:rsidRDefault="00DE126B" w:rsidP="000A5F62">
            <w:pPr>
              <w:suppressAutoHyphens/>
              <w:spacing w:after="0" w:line="240" w:lineRule="auto"/>
              <w:rPr>
                <w:rFonts w:ascii="Garamond" w:eastAsia="Times New Roman" w:hAnsi="Garamond" w:cs="Times New Roman"/>
                <w:lang w:eastAsia="ar-SA"/>
              </w:rPr>
            </w:pPr>
          </w:p>
        </w:tc>
        <w:tc>
          <w:tcPr>
            <w:tcW w:w="1993" w:type="dxa"/>
            <w:tcBorders>
              <w:top w:val="single" w:sz="4" w:space="0" w:color="000000"/>
              <w:left w:val="single" w:sz="4" w:space="0" w:color="000000"/>
              <w:bottom w:val="single" w:sz="4" w:space="0" w:color="000000"/>
              <w:right w:val="single" w:sz="4" w:space="0" w:color="000000"/>
            </w:tcBorders>
          </w:tcPr>
          <w:p w14:paraId="5EFBDC7D"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 1 pkt.</w:t>
            </w:r>
          </w:p>
          <w:p w14:paraId="7F4687FD" w14:textId="77777777" w:rsidR="00DE126B" w:rsidRPr="000265C8" w:rsidRDefault="00DE126B" w:rsidP="00D74176">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bl>
    <w:p w14:paraId="451D8249" w14:textId="77777777" w:rsidR="00966E35" w:rsidRPr="000265C8" w:rsidRDefault="00966E35" w:rsidP="000265C8">
      <w:pPr>
        <w:suppressAutoHyphens/>
        <w:spacing w:after="0" w:line="240" w:lineRule="auto"/>
        <w:jc w:val="center"/>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0265C8" w14:paraId="03704B29" w14:textId="77777777" w:rsidTr="00DF2B72">
        <w:trPr>
          <w:trHeight w:val="195"/>
        </w:trPr>
        <w:tc>
          <w:tcPr>
            <w:tcW w:w="495" w:type="dxa"/>
          </w:tcPr>
          <w:p w14:paraId="181BF41A" w14:textId="77777777" w:rsidR="00BC771B" w:rsidRPr="000265C8" w:rsidRDefault="00BC771B" w:rsidP="000265C8">
            <w:pPr>
              <w:suppressAutoHyphens/>
              <w:spacing w:after="0" w:line="240" w:lineRule="auto"/>
              <w:jc w:val="center"/>
              <w:rPr>
                <w:rFonts w:ascii="Garamond" w:eastAsia="Times New Roman" w:hAnsi="Garamond" w:cs="Times New Roman"/>
                <w:b/>
                <w:lang w:eastAsia="ar-SA"/>
              </w:rPr>
            </w:pPr>
          </w:p>
        </w:tc>
      </w:tr>
    </w:tbl>
    <w:p w14:paraId="060022D7" w14:textId="77777777" w:rsidR="00BC771B" w:rsidRPr="000265C8" w:rsidRDefault="005838E5" w:rsidP="000265C8">
      <w:pPr>
        <w:suppressAutoHyphens/>
        <w:spacing w:after="12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WARUNKI GWARANCJI</w:t>
      </w:r>
    </w:p>
    <w:tbl>
      <w:tblPr>
        <w:tblW w:w="15092" w:type="dxa"/>
        <w:tblInd w:w="-72" w:type="dxa"/>
        <w:tblLayout w:type="fixed"/>
        <w:tblCellMar>
          <w:left w:w="70" w:type="dxa"/>
          <w:right w:w="70" w:type="dxa"/>
        </w:tblCellMar>
        <w:tblLook w:val="0000" w:firstRow="0" w:lastRow="0" w:firstColumn="0" w:lastColumn="0" w:noHBand="0" w:noVBand="0"/>
      </w:tblPr>
      <w:tblGrid>
        <w:gridCol w:w="568"/>
        <w:gridCol w:w="8221"/>
        <w:gridCol w:w="1985"/>
        <w:gridCol w:w="2126"/>
        <w:gridCol w:w="2192"/>
      </w:tblGrid>
      <w:tr w:rsidR="00BC771B" w:rsidRPr="000265C8" w14:paraId="3C945828"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4E453565"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LP</w:t>
            </w:r>
          </w:p>
        </w:tc>
        <w:tc>
          <w:tcPr>
            <w:tcW w:w="8221" w:type="dxa"/>
            <w:tcBorders>
              <w:top w:val="single" w:sz="4" w:space="0" w:color="000000"/>
              <w:left w:val="single" w:sz="4" w:space="0" w:color="000000"/>
              <w:bottom w:val="single" w:sz="4" w:space="0" w:color="000000"/>
            </w:tcBorders>
            <w:shd w:val="clear" w:color="auto" w:fill="auto"/>
            <w:vAlign w:val="center"/>
          </w:tcPr>
          <w:p w14:paraId="501E52BC" w14:textId="77777777" w:rsidR="00BC771B" w:rsidRPr="000265C8"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265C8">
              <w:rPr>
                <w:rFonts w:ascii="Garamond" w:eastAsia="Times New Roman" w:hAnsi="Garamond" w:cs="Times New Roman"/>
                <w:b/>
                <w:bCs/>
                <w:lang w:eastAsia="ar-SA"/>
              </w:rPr>
              <w:t>PARAMETR</w:t>
            </w:r>
          </w:p>
        </w:tc>
        <w:tc>
          <w:tcPr>
            <w:tcW w:w="1985" w:type="dxa"/>
            <w:tcBorders>
              <w:top w:val="single" w:sz="4" w:space="0" w:color="000000"/>
              <w:left w:val="single" w:sz="4" w:space="0" w:color="000000"/>
              <w:bottom w:val="single" w:sz="4" w:space="0" w:color="000000"/>
            </w:tcBorders>
            <w:shd w:val="clear" w:color="auto" w:fill="auto"/>
            <w:vAlign w:val="center"/>
          </w:tcPr>
          <w:p w14:paraId="3658D77B"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094F53B7"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OFEROWANY</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B58A4"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SPOSÓB OCENY</w:t>
            </w:r>
          </w:p>
        </w:tc>
      </w:tr>
      <w:tr w:rsidR="006A737D" w:rsidRPr="000265C8" w14:paraId="228CA9D1" w14:textId="77777777" w:rsidTr="001732D6">
        <w:tc>
          <w:tcPr>
            <w:tcW w:w="568" w:type="dxa"/>
            <w:tcBorders>
              <w:top w:val="single" w:sz="4" w:space="0" w:color="000000"/>
              <w:left w:val="single" w:sz="4" w:space="0" w:color="000000"/>
              <w:bottom w:val="single" w:sz="4" w:space="0" w:color="000000"/>
            </w:tcBorders>
            <w:shd w:val="clear" w:color="auto" w:fill="auto"/>
          </w:tcPr>
          <w:p w14:paraId="2206C270" w14:textId="77777777" w:rsidR="006A737D" w:rsidRPr="000265C8" w:rsidRDefault="006A737D"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785DF63C" w14:textId="659D0BE8" w:rsidR="006A737D" w:rsidRPr="000265C8" w:rsidRDefault="006A737D" w:rsidP="00527E5C">
            <w:pPr>
              <w:snapToGrid w:val="0"/>
              <w:spacing w:before="60" w:after="60" w:line="240" w:lineRule="auto"/>
              <w:jc w:val="both"/>
              <w:rPr>
                <w:rFonts w:ascii="Garamond" w:hAnsi="Garamond" w:cs="Times New Roman"/>
                <w:color w:val="000000" w:themeColor="text1"/>
              </w:rPr>
            </w:pPr>
            <w:r w:rsidRPr="000265C8">
              <w:rPr>
                <w:rFonts w:ascii="Garamond" w:hAnsi="Garamond" w:cs="Times New Roman"/>
                <w:color w:val="000000" w:themeColor="text1"/>
              </w:rPr>
              <w:t>Okres gwarancji [liczba miesięcy]</w:t>
            </w:r>
          </w:p>
          <w:p w14:paraId="47BC5ACD" w14:textId="77777777" w:rsidR="006A737D" w:rsidRPr="000265C8" w:rsidRDefault="006A737D" w:rsidP="00527E5C">
            <w:pPr>
              <w:spacing w:before="60" w:after="60" w:line="240" w:lineRule="auto"/>
              <w:jc w:val="both"/>
              <w:rPr>
                <w:rFonts w:ascii="Garamond" w:hAnsi="Garamond" w:cs="Times New Roman"/>
                <w:iCs/>
                <w:color w:val="000000" w:themeColor="text1"/>
              </w:rPr>
            </w:pPr>
            <w:r w:rsidRPr="000265C8">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985" w:type="dxa"/>
            <w:tcBorders>
              <w:top w:val="single" w:sz="4" w:space="0" w:color="000000"/>
              <w:left w:val="single" w:sz="4" w:space="0" w:color="000000"/>
              <w:bottom w:val="single" w:sz="4" w:space="0" w:color="000000"/>
            </w:tcBorders>
            <w:shd w:val="clear" w:color="auto" w:fill="auto"/>
            <w:vAlign w:val="center"/>
          </w:tcPr>
          <w:p w14:paraId="1FF43FD1" w14:textId="77777777" w:rsidR="006A737D" w:rsidRPr="000265C8" w:rsidRDefault="006A737D" w:rsidP="00527E5C">
            <w:pPr>
              <w:suppressAutoHyphens/>
              <w:snapToGrid w:val="0"/>
              <w:spacing w:after="1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78410A7E" w14:textId="77777777" w:rsidR="006A737D" w:rsidRPr="000265C8" w:rsidRDefault="006A737D" w:rsidP="00527E5C">
            <w:pPr>
              <w:suppressAutoHyphens/>
              <w:snapToGrid w:val="0"/>
              <w:spacing w:after="0" w:line="240" w:lineRule="auto"/>
              <w:jc w:val="center"/>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C6E3E" w14:textId="77777777" w:rsidR="006A737D" w:rsidRPr="000265C8" w:rsidRDefault="006A737D" w:rsidP="00527E5C">
            <w:pPr>
              <w:suppressAutoHyphens/>
              <w:spacing w:after="0" w:line="240" w:lineRule="auto"/>
              <w:jc w:val="center"/>
              <w:rPr>
                <w:rFonts w:ascii="Garamond" w:eastAsia="Times New Roman" w:hAnsi="Garamond" w:cs="Times New Roman"/>
                <w:bCs/>
                <w:lang w:eastAsia="ar-SA"/>
              </w:rPr>
            </w:pPr>
            <w:r w:rsidRPr="000265C8">
              <w:rPr>
                <w:rFonts w:ascii="Garamond" w:eastAsia="Times New Roman" w:hAnsi="Garamond" w:cs="Times New Roman"/>
                <w:bCs/>
                <w:lang w:eastAsia="ar-SA"/>
              </w:rPr>
              <w:t>najdłuższy okres – 10 pkt.,</w:t>
            </w:r>
          </w:p>
          <w:p w14:paraId="135E4513" w14:textId="77777777" w:rsidR="006A737D" w:rsidRPr="000265C8" w:rsidRDefault="006A737D" w:rsidP="00527E5C">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bCs/>
                <w:lang w:eastAsia="ar-SA"/>
              </w:rPr>
              <w:t>inne – proporcjonalnie mniej (względem najdłuższej zaoferowanej gwarancji)</w:t>
            </w:r>
          </w:p>
        </w:tc>
      </w:tr>
      <w:tr w:rsidR="006A737D" w:rsidRPr="000265C8" w14:paraId="2A46D05C" w14:textId="77777777" w:rsidTr="00D74176">
        <w:tc>
          <w:tcPr>
            <w:tcW w:w="568" w:type="dxa"/>
            <w:tcBorders>
              <w:left w:val="single" w:sz="4" w:space="0" w:color="000000"/>
              <w:bottom w:val="single" w:sz="4" w:space="0" w:color="000000"/>
            </w:tcBorders>
            <w:shd w:val="clear" w:color="auto" w:fill="auto"/>
          </w:tcPr>
          <w:p w14:paraId="095B8E72" w14:textId="77777777" w:rsidR="006A737D" w:rsidRPr="000265C8" w:rsidRDefault="006A737D"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left w:val="single" w:sz="4" w:space="0" w:color="000000"/>
              <w:bottom w:val="single" w:sz="4" w:space="0" w:color="000000"/>
            </w:tcBorders>
            <w:shd w:val="clear" w:color="auto" w:fill="auto"/>
            <w:vAlign w:val="center"/>
          </w:tcPr>
          <w:p w14:paraId="187464E3" w14:textId="77777777" w:rsidR="006A737D" w:rsidRPr="000265C8" w:rsidRDefault="006A737D" w:rsidP="00BA7FCF">
            <w:pPr>
              <w:snapToGrid w:val="0"/>
              <w:spacing w:before="60" w:after="60" w:line="288" w:lineRule="auto"/>
              <w:jc w:val="both"/>
              <w:rPr>
                <w:rFonts w:ascii="Garamond" w:hAnsi="Garamond" w:cs="Times New Roman"/>
                <w:color w:val="000000" w:themeColor="text1"/>
              </w:rPr>
            </w:pPr>
            <w:r w:rsidRPr="000265C8">
              <w:rPr>
                <w:rFonts w:ascii="Garamond" w:hAnsi="Garamond" w:cs="Times New Roman"/>
                <w:color w:val="000000" w:themeColor="text1"/>
              </w:rPr>
              <w:t xml:space="preserve">Gwarancja produkcji części zamiennych [liczba lat] – min. 8 </w:t>
            </w:r>
          </w:p>
        </w:tc>
        <w:tc>
          <w:tcPr>
            <w:tcW w:w="1985" w:type="dxa"/>
            <w:tcBorders>
              <w:left w:val="single" w:sz="4" w:space="0" w:color="000000"/>
              <w:bottom w:val="single" w:sz="4" w:space="0" w:color="000000"/>
            </w:tcBorders>
            <w:shd w:val="clear" w:color="auto" w:fill="auto"/>
            <w:vAlign w:val="center"/>
          </w:tcPr>
          <w:p w14:paraId="444F1827" w14:textId="77777777" w:rsidR="006A737D" w:rsidRPr="000265C8" w:rsidRDefault="008125DE"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w:t>
            </w:r>
            <w:r w:rsidR="006A737D" w:rsidRPr="000265C8">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tcPr>
          <w:p w14:paraId="295E7925" w14:textId="77777777" w:rsidR="006A737D" w:rsidRPr="000265C8" w:rsidRDefault="006A737D" w:rsidP="00BC771B">
            <w:pPr>
              <w:suppressAutoHyphens/>
              <w:snapToGrid w:val="0"/>
              <w:spacing w:after="0" w:line="240" w:lineRule="auto"/>
              <w:rPr>
                <w:rFonts w:ascii="Garamond" w:eastAsia="Times New Roman" w:hAnsi="Garamond" w:cs="Times New Roman"/>
                <w:lang w:eastAsia="ar-SA"/>
              </w:rPr>
            </w:pPr>
          </w:p>
        </w:tc>
        <w:tc>
          <w:tcPr>
            <w:tcW w:w="2192" w:type="dxa"/>
            <w:tcBorders>
              <w:left w:val="single" w:sz="4" w:space="0" w:color="000000"/>
              <w:bottom w:val="single" w:sz="4" w:space="0" w:color="000000"/>
              <w:right w:val="single" w:sz="4" w:space="0" w:color="000000"/>
            </w:tcBorders>
            <w:shd w:val="clear" w:color="auto" w:fill="auto"/>
            <w:vAlign w:val="center"/>
          </w:tcPr>
          <w:p w14:paraId="285A4647"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6A737D" w:rsidRPr="000265C8" w14:paraId="7128C30B" w14:textId="77777777" w:rsidTr="00D74176">
        <w:tc>
          <w:tcPr>
            <w:tcW w:w="568" w:type="dxa"/>
            <w:tcBorders>
              <w:top w:val="single" w:sz="4" w:space="0" w:color="000000"/>
              <w:left w:val="single" w:sz="4" w:space="0" w:color="000000"/>
              <w:bottom w:val="single" w:sz="4" w:space="0" w:color="000000"/>
            </w:tcBorders>
            <w:shd w:val="clear" w:color="auto" w:fill="auto"/>
          </w:tcPr>
          <w:p w14:paraId="79B42698" w14:textId="77777777" w:rsidR="006A737D" w:rsidRPr="000265C8" w:rsidRDefault="006A737D"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0F3998DF" w14:textId="77777777" w:rsidR="006A737D" w:rsidRPr="000265C8" w:rsidRDefault="006A737D" w:rsidP="00BA7FCF">
            <w:pPr>
              <w:tabs>
                <w:tab w:val="left" w:pos="0"/>
              </w:tabs>
              <w:snapToGrid w:val="0"/>
              <w:spacing w:before="60" w:after="60" w:line="288" w:lineRule="auto"/>
              <w:jc w:val="both"/>
              <w:rPr>
                <w:rFonts w:ascii="Garamond" w:hAnsi="Garamond" w:cs="Times New Roman"/>
                <w:color w:val="000000" w:themeColor="text1"/>
              </w:rPr>
            </w:pPr>
            <w:r w:rsidRPr="000265C8">
              <w:rPr>
                <w:rFonts w:ascii="Garamond" w:hAnsi="Garamond" w:cs="Times New Roman"/>
                <w:color w:val="000000" w:themeColor="text1"/>
              </w:rPr>
              <w:t>Przedłużenie okresu gwarancji o każdy dzień trwającej naprawy</w:t>
            </w:r>
          </w:p>
        </w:tc>
        <w:tc>
          <w:tcPr>
            <w:tcW w:w="1985" w:type="dxa"/>
            <w:tcBorders>
              <w:top w:val="single" w:sz="4" w:space="0" w:color="000000"/>
              <w:left w:val="single" w:sz="4" w:space="0" w:color="000000"/>
              <w:bottom w:val="single" w:sz="4" w:space="0" w:color="000000"/>
            </w:tcBorders>
            <w:shd w:val="clear" w:color="auto" w:fill="auto"/>
            <w:vAlign w:val="center"/>
          </w:tcPr>
          <w:p w14:paraId="2FAA5C09" w14:textId="77777777" w:rsidR="006A737D" w:rsidRPr="000265C8" w:rsidRDefault="006A737D" w:rsidP="00BC771B">
            <w:pPr>
              <w:suppressAutoHyphens/>
              <w:snapToGrid w:val="0"/>
              <w:spacing w:after="1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tcPr>
          <w:p w14:paraId="35998183" w14:textId="77777777" w:rsidR="006A737D" w:rsidRPr="000265C8" w:rsidRDefault="006A737D" w:rsidP="00BC771B">
            <w:pPr>
              <w:suppressAutoHyphens/>
              <w:autoSpaceDE w:val="0"/>
              <w:snapToGrid w:val="0"/>
              <w:spacing w:after="0" w:line="240" w:lineRule="auto"/>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A59ED"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6A737D" w:rsidRPr="000265C8" w14:paraId="65EDBA42"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43CF770E" w14:textId="77777777" w:rsidR="006A737D" w:rsidRPr="000265C8" w:rsidRDefault="006A737D" w:rsidP="00BA7FCF">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8221" w:type="dxa"/>
            <w:tcBorders>
              <w:top w:val="single" w:sz="4" w:space="0" w:color="000000"/>
              <w:left w:val="single" w:sz="4" w:space="0" w:color="000000"/>
              <w:bottom w:val="single" w:sz="4" w:space="0" w:color="000000"/>
            </w:tcBorders>
            <w:shd w:val="clear" w:color="auto" w:fill="auto"/>
          </w:tcPr>
          <w:p w14:paraId="091729E2" w14:textId="77777777" w:rsidR="006A737D" w:rsidRPr="000265C8" w:rsidRDefault="006A737D" w:rsidP="00BA7FCF">
            <w:pPr>
              <w:suppressAutoHyphens/>
              <w:snapToGrid w:val="0"/>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985" w:type="dxa"/>
            <w:tcBorders>
              <w:top w:val="single" w:sz="4" w:space="0" w:color="000000"/>
              <w:left w:val="single" w:sz="4" w:space="0" w:color="000000"/>
              <w:bottom w:val="single" w:sz="4" w:space="0" w:color="000000"/>
            </w:tcBorders>
            <w:shd w:val="clear" w:color="auto" w:fill="auto"/>
            <w:vAlign w:val="center"/>
          </w:tcPr>
          <w:p w14:paraId="58AE75C0"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37E83EDC" w14:textId="77777777" w:rsidR="006A737D" w:rsidRPr="000265C8" w:rsidRDefault="006A737D" w:rsidP="00BC771B">
            <w:pPr>
              <w:suppressAutoHyphens/>
              <w:snapToGrid w:val="0"/>
              <w:spacing w:after="0" w:line="240" w:lineRule="auto"/>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05E47" w14:textId="77777777" w:rsidR="006A737D" w:rsidRPr="000265C8" w:rsidRDefault="006A737D"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jeden – 5 pkt, więcej – 0 pkt</w:t>
            </w:r>
          </w:p>
        </w:tc>
      </w:tr>
      <w:tr w:rsidR="006A737D" w:rsidRPr="000265C8" w14:paraId="620C6DD7"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6C0F6877" w14:textId="77777777" w:rsidR="006A737D" w:rsidRPr="000265C8" w:rsidRDefault="006A737D" w:rsidP="00BA7FCF">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8221" w:type="dxa"/>
            <w:tcBorders>
              <w:top w:val="single" w:sz="4" w:space="0" w:color="000000"/>
              <w:left w:val="single" w:sz="4" w:space="0" w:color="000000"/>
              <w:bottom w:val="single" w:sz="4" w:space="0" w:color="000000"/>
            </w:tcBorders>
            <w:shd w:val="clear" w:color="auto" w:fill="auto"/>
          </w:tcPr>
          <w:p w14:paraId="26278C0D" w14:textId="77777777" w:rsidR="006A737D" w:rsidRPr="000265C8" w:rsidRDefault="006A737D" w:rsidP="00BA7FCF">
            <w:pPr>
              <w:suppressAutoHyphens/>
              <w:snapToGrid w:val="0"/>
              <w:spacing w:before="60" w:after="60" w:line="240" w:lineRule="auto"/>
              <w:rPr>
                <w:rFonts w:ascii="Garamond" w:eastAsia="Times New Roman" w:hAnsi="Garamond" w:cs="Times New Roman"/>
                <w:lang w:eastAsia="ar-SA"/>
              </w:rPr>
            </w:pPr>
            <w:r w:rsidRPr="000265C8">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985" w:type="dxa"/>
            <w:tcBorders>
              <w:top w:val="single" w:sz="4" w:space="0" w:color="000000"/>
              <w:left w:val="single" w:sz="4" w:space="0" w:color="000000"/>
              <w:bottom w:val="single" w:sz="4" w:space="0" w:color="000000"/>
            </w:tcBorders>
            <w:shd w:val="clear" w:color="auto" w:fill="auto"/>
            <w:vAlign w:val="center"/>
          </w:tcPr>
          <w:p w14:paraId="56349B13" w14:textId="77777777" w:rsidR="006A737D" w:rsidRPr="000265C8" w:rsidRDefault="006A737D" w:rsidP="00BC771B">
            <w:pPr>
              <w:suppressAutoHyphens/>
              <w:snapToGrid w:val="0"/>
              <w:spacing w:after="16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 xml:space="preserve">Podać </w:t>
            </w:r>
          </w:p>
        </w:tc>
        <w:tc>
          <w:tcPr>
            <w:tcW w:w="2126" w:type="dxa"/>
            <w:tcBorders>
              <w:top w:val="single" w:sz="4" w:space="0" w:color="000000"/>
              <w:left w:val="single" w:sz="4" w:space="0" w:color="000000"/>
              <w:bottom w:val="single" w:sz="4" w:space="0" w:color="000000"/>
            </w:tcBorders>
            <w:shd w:val="clear" w:color="auto" w:fill="auto"/>
            <w:vAlign w:val="center"/>
          </w:tcPr>
          <w:p w14:paraId="3B2E0543" w14:textId="77777777" w:rsidR="006A737D" w:rsidRPr="000265C8" w:rsidRDefault="006A737D" w:rsidP="00BC771B">
            <w:pPr>
              <w:suppressAutoHyphens/>
              <w:snapToGrid w:val="0"/>
              <w:spacing w:after="0" w:line="240" w:lineRule="auto"/>
              <w:rPr>
                <w:rFonts w:ascii="Garamond" w:eastAsia="Times New Roman" w:hAnsi="Garamond" w:cs="Times New Roman"/>
                <w:lang w:eastAsia="ar-SA"/>
              </w:rPr>
            </w:pP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CC19D" w14:textId="77777777" w:rsidR="006A737D" w:rsidRPr="000265C8" w:rsidRDefault="006A737D" w:rsidP="005838E5">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Tak- 5 pkt.</w:t>
            </w:r>
          </w:p>
          <w:p w14:paraId="05ECA1EB" w14:textId="77777777" w:rsidR="006A737D" w:rsidRPr="000265C8" w:rsidRDefault="006A737D" w:rsidP="005838E5">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Nie - 0 pkt.</w:t>
            </w:r>
          </w:p>
        </w:tc>
      </w:tr>
    </w:tbl>
    <w:p w14:paraId="11DEB729" w14:textId="77777777" w:rsidR="00BC771B" w:rsidRPr="000265C8" w:rsidRDefault="00BC771B" w:rsidP="00BC771B">
      <w:pPr>
        <w:suppressAutoHyphens/>
        <w:spacing w:after="0" w:line="240" w:lineRule="auto"/>
        <w:rPr>
          <w:rFonts w:ascii="Garamond" w:eastAsia="Times New Roman" w:hAnsi="Garamond" w:cs="Times New Roman"/>
          <w:b/>
          <w:lang w:eastAsia="ar-SA"/>
        </w:rPr>
      </w:pPr>
    </w:p>
    <w:p w14:paraId="28256282" w14:textId="77777777" w:rsidR="00BC771B" w:rsidRPr="000265C8" w:rsidRDefault="00BC771B" w:rsidP="00BC771B">
      <w:pPr>
        <w:suppressAutoHyphens/>
        <w:spacing w:after="0" w:line="240" w:lineRule="auto"/>
        <w:rPr>
          <w:rFonts w:ascii="Garamond" w:eastAsia="Times New Roman" w:hAnsi="Garamond" w:cs="Times New Roman"/>
          <w:b/>
          <w:lang w:eastAsia="ar-SA"/>
        </w:rPr>
      </w:pPr>
    </w:p>
    <w:p w14:paraId="3D40DB0F" w14:textId="77777777" w:rsidR="00BC771B" w:rsidRPr="000265C8" w:rsidRDefault="000265C8" w:rsidP="00BA7FCF">
      <w:pPr>
        <w:suppressAutoHyphens/>
        <w:spacing w:after="12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WARUNKI SERWISU</w:t>
      </w:r>
    </w:p>
    <w:tbl>
      <w:tblPr>
        <w:tblW w:w="15026" w:type="dxa"/>
        <w:tblInd w:w="-72" w:type="dxa"/>
        <w:tblLayout w:type="fixed"/>
        <w:tblCellMar>
          <w:left w:w="70" w:type="dxa"/>
          <w:right w:w="70" w:type="dxa"/>
        </w:tblCellMar>
        <w:tblLook w:val="0000" w:firstRow="0" w:lastRow="0" w:firstColumn="0" w:lastColumn="0" w:noHBand="0" w:noVBand="0"/>
      </w:tblPr>
      <w:tblGrid>
        <w:gridCol w:w="568"/>
        <w:gridCol w:w="8221"/>
        <w:gridCol w:w="1985"/>
        <w:gridCol w:w="2126"/>
        <w:gridCol w:w="2126"/>
      </w:tblGrid>
      <w:tr w:rsidR="00BC771B" w:rsidRPr="000265C8" w14:paraId="51316812"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7C20B360"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LP</w:t>
            </w:r>
          </w:p>
        </w:tc>
        <w:tc>
          <w:tcPr>
            <w:tcW w:w="8221" w:type="dxa"/>
            <w:tcBorders>
              <w:top w:val="single" w:sz="4" w:space="0" w:color="000000"/>
              <w:left w:val="single" w:sz="4" w:space="0" w:color="000000"/>
              <w:bottom w:val="single" w:sz="4" w:space="0" w:color="000000"/>
            </w:tcBorders>
            <w:shd w:val="clear" w:color="auto" w:fill="auto"/>
            <w:vAlign w:val="center"/>
          </w:tcPr>
          <w:p w14:paraId="0D8E5D6B" w14:textId="77777777" w:rsidR="00BC771B" w:rsidRPr="000265C8"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265C8">
              <w:rPr>
                <w:rFonts w:ascii="Garamond" w:eastAsia="Times New Roman" w:hAnsi="Garamond" w:cs="Times New Roman"/>
                <w:b/>
                <w:bCs/>
                <w:lang w:eastAsia="ar-SA"/>
              </w:rPr>
              <w:t>PARAMETR</w:t>
            </w:r>
          </w:p>
        </w:tc>
        <w:tc>
          <w:tcPr>
            <w:tcW w:w="1985" w:type="dxa"/>
            <w:tcBorders>
              <w:top w:val="single" w:sz="4" w:space="0" w:color="000000"/>
              <w:left w:val="single" w:sz="4" w:space="0" w:color="000000"/>
              <w:bottom w:val="single" w:sz="4" w:space="0" w:color="000000"/>
            </w:tcBorders>
            <w:shd w:val="clear" w:color="auto" w:fill="auto"/>
            <w:vAlign w:val="center"/>
          </w:tcPr>
          <w:p w14:paraId="29A288F2"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C72CB" w14:textId="77777777" w:rsidR="00BC771B" w:rsidRPr="000265C8" w:rsidRDefault="00BC771B" w:rsidP="00BC771B">
            <w:pPr>
              <w:suppressAutoHyphens/>
              <w:snapToGrid w:val="0"/>
              <w:spacing w:after="0" w:line="240" w:lineRule="auto"/>
              <w:jc w:val="center"/>
              <w:rPr>
                <w:rFonts w:ascii="Garamond" w:eastAsia="Times New Roman" w:hAnsi="Garamond" w:cs="Times New Roman"/>
                <w:b/>
                <w:bCs/>
                <w:lang w:eastAsia="ar-SA"/>
              </w:rPr>
            </w:pPr>
            <w:r w:rsidRPr="000265C8">
              <w:rPr>
                <w:rFonts w:ascii="Garamond" w:eastAsia="Times New Roman" w:hAnsi="Garamond" w:cs="Times New Roman"/>
                <w:b/>
                <w:bCs/>
                <w:lang w:eastAsia="ar-SA"/>
              </w:rPr>
              <w:t>PARAMETR OFEROWANY</w:t>
            </w:r>
          </w:p>
        </w:tc>
        <w:tc>
          <w:tcPr>
            <w:tcW w:w="2126" w:type="dxa"/>
            <w:tcBorders>
              <w:top w:val="single" w:sz="4" w:space="0" w:color="auto"/>
              <w:bottom w:val="single" w:sz="4" w:space="0" w:color="auto"/>
              <w:right w:val="single" w:sz="4" w:space="0" w:color="auto"/>
            </w:tcBorders>
            <w:shd w:val="clear" w:color="auto" w:fill="auto"/>
          </w:tcPr>
          <w:p w14:paraId="6A7CCF81" w14:textId="77777777" w:rsidR="00BC771B" w:rsidRPr="000265C8" w:rsidRDefault="00BC771B" w:rsidP="00BC771B">
            <w:pPr>
              <w:spacing w:after="0" w:line="240" w:lineRule="auto"/>
              <w:jc w:val="center"/>
              <w:rPr>
                <w:rFonts w:ascii="Garamond" w:eastAsia="Times New Roman" w:hAnsi="Garamond" w:cs="Times New Roman"/>
                <w:bCs/>
                <w:lang w:eastAsia="ar-SA"/>
              </w:rPr>
            </w:pPr>
            <w:r w:rsidRPr="000265C8">
              <w:rPr>
                <w:rFonts w:ascii="Garamond" w:eastAsia="Times New Roman" w:hAnsi="Garamond" w:cs="Times New Roman"/>
                <w:b/>
                <w:bCs/>
                <w:lang w:eastAsia="ar-SA"/>
              </w:rPr>
              <w:t>SPOSÓB OCENY</w:t>
            </w:r>
          </w:p>
        </w:tc>
      </w:tr>
      <w:tr w:rsidR="00E42DA8" w:rsidRPr="000265C8" w14:paraId="5008406F" w14:textId="77777777" w:rsidTr="00D74176">
        <w:tc>
          <w:tcPr>
            <w:tcW w:w="568" w:type="dxa"/>
            <w:tcBorders>
              <w:top w:val="single" w:sz="4" w:space="0" w:color="000000"/>
              <w:left w:val="single" w:sz="4" w:space="0" w:color="000000"/>
              <w:bottom w:val="single" w:sz="4" w:space="0" w:color="000000"/>
            </w:tcBorders>
            <w:shd w:val="clear" w:color="auto" w:fill="auto"/>
            <w:vAlign w:val="center"/>
          </w:tcPr>
          <w:p w14:paraId="6F725D11"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11694FE9" w14:textId="77777777" w:rsidR="00E42DA8" w:rsidRPr="000265C8" w:rsidRDefault="00E42DA8" w:rsidP="003B01ED">
            <w:pPr>
              <w:snapToGrid w:val="0"/>
              <w:spacing w:line="240" w:lineRule="auto"/>
              <w:jc w:val="both"/>
              <w:rPr>
                <w:rFonts w:ascii="Garamond" w:hAnsi="Garamond" w:cs="Times New Roman"/>
                <w:color w:val="000000" w:themeColor="text1"/>
              </w:rPr>
            </w:pPr>
            <w:r w:rsidRPr="000265C8">
              <w:rPr>
                <w:rFonts w:ascii="Garamond" w:hAnsi="Garamond" w:cs="Times New Roman"/>
                <w:color w:val="000000" w:themeColor="text1"/>
              </w:rPr>
              <w:t>W cenie oferty -  przeglądy okresowe w okresie gwarancji (w częstotliwości i w zakresie zgodnym z wymogami producenta)</w:t>
            </w:r>
          </w:p>
        </w:tc>
        <w:tc>
          <w:tcPr>
            <w:tcW w:w="1985" w:type="dxa"/>
            <w:tcBorders>
              <w:top w:val="single" w:sz="4" w:space="0" w:color="000000"/>
              <w:left w:val="single" w:sz="4" w:space="0" w:color="000000"/>
              <w:bottom w:val="single" w:sz="4" w:space="0" w:color="000000"/>
            </w:tcBorders>
            <w:shd w:val="clear" w:color="auto" w:fill="auto"/>
            <w:vAlign w:val="center"/>
          </w:tcPr>
          <w:p w14:paraId="102B6581" w14:textId="77777777" w:rsidR="00E42DA8" w:rsidRPr="000265C8" w:rsidRDefault="00E42DA8" w:rsidP="00BC771B">
            <w:pPr>
              <w:suppressAutoHyphens/>
              <w:snapToGrid w:val="0"/>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E1C0C1"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bottom w:val="single" w:sz="4" w:space="0" w:color="auto"/>
              <w:right w:val="single" w:sz="4" w:space="0" w:color="auto"/>
            </w:tcBorders>
            <w:shd w:val="clear" w:color="auto" w:fill="auto"/>
            <w:vAlign w:val="center"/>
          </w:tcPr>
          <w:p w14:paraId="4EACA379"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1E14D294" w14:textId="77777777" w:rsidTr="00D74176">
        <w:tc>
          <w:tcPr>
            <w:tcW w:w="568" w:type="dxa"/>
            <w:tcBorders>
              <w:top w:val="single" w:sz="4" w:space="0" w:color="000000"/>
              <w:left w:val="single" w:sz="4" w:space="0" w:color="000000"/>
              <w:bottom w:val="single" w:sz="4" w:space="0" w:color="000000"/>
            </w:tcBorders>
            <w:shd w:val="clear" w:color="auto" w:fill="auto"/>
          </w:tcPr>
          <w:p w14:paraId="679CB63E"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02085327" w14:textId="77777777" w:rsidR="00E42DA8" w:rsidRPr="000265C8" w:rsidRDefault="00E42DA8" w:rsidP="003B01ED">
            <w:pPr>
              <w:snapToGrid w:val="0"/>
              <w:spacing w:line="240" w:lineRule="auto"/>
              <w:jc w:val="both"/>
              <w:rPr>
                <w:rFonts w:ascii="Garamond" w:hAnsi="Garamond" w:cs="Times New Roman"/>
                <w:color w:val="000000" w:themeColor="text1"/>
              </w:rPr>
            </w:pPr>
            <w:r w:rsidRPr="000265C8">
              <w:rPr>
                <w:rFonts w:ascii="Garamond" w:hAnsi="Garamond" w:cs="Times New Roman"/>
                <w:color w:val="000000" w:themeColor="text1"/>
              </w:rPr>
              <w:t>Wszystkie czynności serwisowe, w tym przeglądy konserwacyjne, w okresie gwarancji - w ramach wynagrodzenia umownego</w:t>
            </w:r>
          </w:p>
        </w:tc>
        <w:tc>
          <w:tcPr>
            <w:tcW w:w="1985" w:type="dxa"/>
            <w:tcBorders>
              <w:top w:val="single" w:sz="4" w:space="0" w:color="000000"/>
              <w:left w:val="single" w:sz="4" w:space="0" w:color="000000"/>
              <w:bottom w:val="single" w:sz="4" w:space="0" w:color="000000"/>
            </w:tcBorders>
            <w:shd w:val="clear" w:color="auto" w:fill="auto"/>
            <w:vAlign w:val="center"/>
          </w:tcPr>
          <w:p w14:paraId="146A9E7E"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94EF867"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459C73D7"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3BF70AC0" w14:textId="77777777" w:rsidTr="00D74176">
        <w:tc>
          <w:tcPr>
            <w:tcW w:w="568" w:type="dxa"/>
            <w:tcBorders>
              <w:top w:val="single" w:sz="4" w:space="0" w:color="000000"/>
              <w:left w:val="single" w:sz="4" w:space="0" w:color="000000"/>
              <w:bottom w:val="single" w:sz="4" w:space="0" w:color="000000"/>
            </w:tcBorders>
            <w:shd w:val="clear" w:color="auto" w:fill="auto"/>
          </w:tcPr>
          <w:p w14:paraId="1FDF3895"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518A642D" w14:textId="77777777" w:rsidR="00E42DA8" w:rsidRPr="000265C8" w:rsidRDefault="00E42DA8" w:rsidP="003B01ED">
            <w:pPr>
              <w:pStyle w:val="Lista-kontynuacja24"/>
              <w:snapToGrid w:val="0"/>
              <w:spacing w:after="0"/>
              <w:ind w:left="0"/>
              <w:jc w:val="both"/>
              <w:rPr>
                <w:rFonts w:ascii="Garamond" w:hAnsi="Garamond"/>
                <w:color w:val="000000" w:themeColor="text1"/>
                <w:sz w:val="22"/>
                <w:szCs w:val="22"/>
              </w:rPr>
            </w:pPr>
            <w:r w:rsidRPr="000265C8">
              <w:rPr>
                <w:rFonts w:ascii="Garamond" w:hAnsi="Garamond"/>
                <w:color w:val="000000" w:themeColor="text1"/>
                <w:sz w:val="22"/>
                <w:szCs w:val="22"/>
              </w:rPr>
              <w:t>Czas reakcji (dotyczy także reakcji zdalnej): „przyjęte zgłoszenie – podjęta naprawa” =&lt; 24 [godz.]</w:t>
            </w:r>
          </w:p>
        </w:tc>
        <w:tc>
          <w:tcPr>
            <w:tcW w:w="1985" w:type="dxa"/>
            <w:tcBorders>
              <w:top w:val="single" w:sz="4" w:space="0" w:color="000000"/>
              <w:left w:val="single" w:sz="4" w:space="0" w:color="000000"/>
              <w:bottom w:val="single" w:sz="4" w:space="0" w:color="000000"/>
            </w:tcBorders>
            <w:shd w:val="clear" w:color="auto" w:fill="auto"/>
            <w:vAlign w:val="center"/>
          </w:tcPr>
          <w:p w14:paraId="4531E717"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67B47E8"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62824DFF"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0F68D7CA" w14:textId="77777777" w:rsidTr="00D74176">
        <w:trPr>
          <w:trHeight w:val="373"/>
        </w:trPr>
        <w:tc>
          <w:tcPr>
            <w:tcW w:w="568" w:type="dxa"/>
            <w:tcBorders>
              <w:top w:val="single" w:sz="4" w:space="0" w:color="000000"/>
              <w:left w:val="single" w:sz="4" w:space="0" w:color="000000"/>
              <w:bottom w:val="single" w:sz="4" w:space="0" w:color="000000"/>
            </w:tcBorders>
            <w:shd w:val="clear" w:color="auto" w:fill="auto"/>
          </w:tcPr>
          <w:p w14:paraId="0F643CCC"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137D17CF" w14:textId="77777777" w:rsidR="00E42DA8" w:rsidRPr="000265C8" w:rsidRDefault="00E42DA8" w:rsidP="003B01ED">
            <w:pPr>
              <w:pStyle w:val="Lista-kontynuacja24"/>
              <w:snapToGrid w:val="0"/>
              <w:spacing w:after="0"/>
              <w:ind w:left="0"/>
              <w:rPr>
                <w:rFonts w:ascii="Garamond" w:hAnsi="Garamond"/>
                <w:color w:val="000000" w:themeColor="text1"/>
                <w:sz w:val="22"/>
                <w:szCs w:val="22"/>
              </w:rPr>
            </w:pPr>
            <w:r w:rsidRPr="000265C8">
              <w:rPr>
                <w:rFonts w:ascii="Garamond" w:hAnsi="Garamond"/>
                <w:color w:val="000000" w:themeColor="text1"/>
                <w:sz w:val="22"/>
                <w:szCs w:val="22"/>
              </w:rPr>
              <w:t xml:space="preserve">Możliwość zgłoszeń 24h/dobę, 365 dni/rok </w:t>
            </w:r>
          </w:p>
        </w:tc>
        <w:tc>
          <w:tcPr>
            <w:tcW w:w="1985" w:type="dxa"/>
            <w:tcBorders>
              <w:top w:val="single" w:sz="4" w:space="0" w:color="000000"/>
              <w:left w:val="single" w:sz="4" w:space="0" w:color="000000"/>
              <w:bottom w:val="single" w:sz="4" w:space="0" w:color="000000"/>
            </w:tcBorders>
            <w:shd w:val="clear" w:color="auto" w:fill="auto"/>
            <w:vAlign w:val="center"/>
          </w:tcPr>
          <w:p w14:paraId="41070E6E" w14:textId="77777777" w:rsidR="00E42DA8" w:rsidRPr="000265C8" w:rsidRDefault="00E42DA8" w:rsidP="001C2949">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16E92" w14:textId="77777777" w:rsidR="00E42DA8" w:rsidRPr="000265C8" w:rsidRDefault="00E42DA8" w:rsidP="001C2949">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05BBC45D" w14:textId="77777777" w:rsidR="00E42DA8" w:rsidRPr="000265C8" w:rsidRDefault="00E42DA8" w:rsidP="001C2949">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7356BEDE" w14:textId="77777777" w:rsidTr="00D74176">
        <w:trPr>
          <w:trHeight w:val="635"/>
        </w:trPr>
        <w:tc>
          <w:tcPr>
            <w:tcW w:w="568" w:type="dxa"/>
            <w:tcBorders>
              <w:top w:val="single" w:sz="4" w:space="0" w:color="000000"/>
              <w:left w:val="single" w:sz="4" w:space="0" w:color="000000"/>
              <w:bottom w:val="single" w:sz="4" w:space="0" w:color="000000"/>
            </w:tcBorders>
            <w:shd w:val="clear" w:color="auto" w:fill="auto"/>
          </w:tcPr>
          <w:p w14:paraId="442B161B"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43FBECB7" w14:textId="77777777" w:rsidR="00E42DA8" w:rsidRPr="000265C8" w:rsidRDefault="00E42DA8" w:rsidP="003B01ED">
            <w:pPr>
              <w:pStyle w:val="Lista-kontynuacja24"/>
              <w:snapToGrid w:val="0"/>
              <w:spacing w:after="0"/>
              <w:ind w:left="0"/>
              <w:jc w:val="both"/>
              <w:rPr>
                <w:rFonts w:ascii="Garamond" w:hAnsi="Garamond"/>
                <w:color w:val="000000" w:themeColor="text1"/>
                <w:sz w:val="22"/>
                <w:szCs w:val="22"/>
              </w:rPr>
            </w:pPr>
            <w:r w:rsidRPr="000265C8">
              <w:rPr>
                <w:rFonts w:ascii="Garamond" w:hAnsi="Garamond"/>
                <w:color w:val="000000" w:themeColor="text1"/>
                <w:sz w:val="22"/>
                <w:szCs w:val="22"/>
              </w:rPr>
              <w:t>Wymiana każdego podzespołu na nowy po pierwszej  nieskutecznej próbie jego naprawy</w:t>
            </w:r>
          </w:p>
        </w:tc>
        <w:tc>
          <w:tcPr>
            <w:tcW w:w="1985" w:type="dxa"/>
            <w:tcBorders>
              <w:top w:val="single" w:sz="4" w:space="0" w:color="000000"/>
              <w:left w:val="single" w:sz="4" w:space="0" w:color="000000"/>
              <w:bottom w:val="single" w:sz="4" w:space="0" w:color="000000"/>
            </w:tcBorders>
            <w:shd w:val="clear" w:color="auto" w:fill="auto"/>
            <w:vAlign w:val="center"/>
          </w:tcPr>
          <w:p w14:paraId="32B4F954"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3CDE4FA"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6CD64660"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3A802509" w14:textId="77777777" w:rsidTr="00D74176">
        <w:tc>
          <w:tcPr>
            <w:tcW w:w="568" w:type="dxa"/>
            <w:tcBorders>
              <w:top w:val="single" w:sz="4" w:space="0" w:color="000000"/>
              <w:left w:val="single" w:sz="4" w:space="0" w:color="000000"/>
              <w:bottom w:val="single" w:sz="4" w:space="0" w:color="000000"/>
            </w:tcBorders>
            <w:shd w:val="clear" w:color="auto" w:fill="auto"/>
          </w:tcPr>
          <w:p w14:paraId="61E53D5D"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tcPr>
          <w:p w14:paraId="326FF639" w14:textId="77777777" w:rsidR="00E42DA8" w:rsidRPr="000265C8" w:rsidRDefault="00E42DA8" w:rsidP="003B01ED">
            <w:pPr>
              <w:snapToGrid w:val="0"/>
              <w:spacing w:after="120" w:line="240" w:lineRule="auto"/>
              <w:jc w:val="both"/>
              <w:rPr>
                <w:rFonts w:ascii="Garamond" w:hAnsi="Garamond" w:cs="Times New Roman"/>
                <w:color w:val="000000" w:themeColor="text1"/>
              </w:rPr>
            </w:pPr>
            <w:r w:rsidRPr="000265C8">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5" w:type="dxa"/>
            <w:tcBorders>
              <w:top w:val="single" w:sz="4" w:space="0" w:color="000000"/>
              <w:left w:val="single" w:sz="4" w:space="0" w:color="000000"/>
              <w:bottom w:val="single" w:sz="4" w:space="0" w:color="000000"/>
            </w:tcBorders>
            <w:shd w:val="clear" w:color="auto" w:fill="auto"/>
            <w:vAlign w:val="center"/>
          </w:tcPr>
          <w:p w14:paraId="0C45AF98" w14:textId="77777777" w:rsidR="00E42DA8" w:rsidRPr="000265C8" w:rsidRDefault="00BA7FCF"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86E0740"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right w:val="single" w:sz="4" w:space="0" w:color="auto"/>
            </w:tcBorders>
            <w:shd w:val="clear" w:color="auto" w:fill="auto"/>
            <w:vAlign w:val="center"/>
          </w:tcPr>
          <w:p w14:paraId="60190275"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187C5EC2" w14:textId="77777777" w:rsidTr="00D74176">
        <w:tc>
          <w:tcPr>
            <w:tcW w:w="568" w:type="dxa"/>
            <w:tcBorders>
              <w:top w:val="single" w:sz="4" w:space="0" w:color="000000"/>
              <w:left w:val="single" w:sz="4" w:space="0" w:color="000000"/>
              <w:bottom w:val="single" w:sz="4" w:space="0" w:color="000000"/>
            </w:tcBorders>
            <w:shd w:val="clear" w:color="auto" w:fill="auto"/>
          </w:tcPr>
          <w:p w14:paraId="61199EA3" w14:textId="77777777" w:rsidR="00E42DA8" w:rsidRPr="000265C8" w:rsidRDefault="00E42DA8" w:rsidP="00BA7FCF">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221" w:type="dxa"/>
            <w:tcBorders>
              <w:top w:val="single" w:sz="4" w:space="0" w:color="000000"/>
              <w:left w:val="single" w:sz="4" w:space="0" w:color="000000"/>
              <w:bottom w:val="single" w:sz="4" w:space="0" w:color="000000"/>
            </w:tcBorders>
            <w:shd w:val="clear" w:color="auto" w:fill="auto"/>
            <w:vAlign w:val="center"/>
          </w:tcPr>
          <w:p w14:paraId="2EE7C149" w14:textId="77777777" w:rsidR="00E42DA8" w:rsidRPr="000265C8" w:rsidRDefault="00E42DA8" w:rsidP="003B01ED">
            <w:pPr>
              <w:tabs>
                <w:tab w:val="left" w:pos="0"/>
              </w:tabs>
              <w:snapToGrid w:val="0"/>
              <w:spacing w:after="120" w:line="240" w:lineRule="auto"/>
              <w:jc w:val="both"/>
              <w:rPr>
                <w:rFonts w:ascii="Garamond" w:hAnsi="Garamond" w:cs="Times New Roman"/>
                <w:color w:val="000000" w:themeColor="text1"/>
              </w:rPr>
            </w:pPr>
            <w:r w:rsidRPr="000265C8">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985" w:type="dxa"/>
            <w:tcBorders>
              <w:top w:val="single" w:sz="4" w:space="0" w:color="000000"/>
              <w:left w:val="single" w:sz="4" w:space="0" w:color="000000"/>
              <w:bottom w:val="single" w:sz="4" w:space="0" w:color="000000"/>
            </w:tcBorders>
            <w:shd w:val="clear" w:color="auto" w:fill="auto"/>
            <w:vAlign w:val="center"/>
          </w:tcPr>
          <w:p w14:paraId="0BEEE0D8" w14:textId="77777777" w:rsidR="00E42DA8" w:rsidRPr="000265C8" w:rsidRDefault="00E42DA8"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347158" w14:textId="77777777" w:rsidR="00E42DA8" w:rsidRPr="000265C8" w:rsidRDefault="00E42DA8" w:rsidP="00BC771B">
            <w:pPr>
              <w:suppressAutoHyphens/>
              <w:spacing w:after="0" w:line="240" w:lineRule="auto"/>
              <w:jc w:val="center"/>
              <w:rPr>
                <w:rFonts w:ascii="Garamond" w:eastAsia="Times New Roman" w:hAnsi="Garamond" w:cs="Times New Roman"/>
                <w:lang w:eastAsia="ar-SA"/>
              </w:rPr>
            </w:pPr>
          </w:p>
        </w:tc>
        <w:tc>
          <w:tcPr>
            <w:tcW w:w="2126" w:type="dxa"/>
            <w:tcBorders>
              <w:top w:val="single" w:sz="4" w:space="0" w:color="auto"/>
              <w:right w:val="single" w:sz="4" w:space="0" w:color="auto"/>
            </w:tcBorders>
            <w:shd w:val="clear" w:color="auto" w:fill="auto"/>
            <w:vAlign w:val="center"/>
          </w:tcPr>
          <w:p w14:paraId="04ED23A0" w14:textId="77777777" w:rsidR="00E42DA8" w:rsidRPr="000265C8" w:rsidRDefault="00B866E3" w:rsidP="00BA7FCF">
            <w:pPr>
              <w:suppressAutoHyphens/>
              <w:spacing w:after="0" w:line="240" w:lineRule="auto"/>
              <w:jc w:val="center"/>
              <w:rPr>
                <w:rFonts w:ascii="Garamond" w:eastAsia="Times New Roman" w:hAnsi="Garamond" w:cs="Times New Roman"/>
                <w:lang w:eastAsia="ar-SA"/>
              </w:rPr>
            </w:pPr>
            <w:r w:rsidRPr="000265C8">
              <w:rPr>
                <w:rFonts w:ascii="Garamond" w:eastAsia="Times New Roman" w:hAnsi="Garamond" w:cs="Times New Roman"/>
                <w:lang w:eastAsia="ar-SA"/>
              </w:rPr>
              <w:t>---</w:t>
            </w:r>
          </w:p>
        </w:tc>
      </w:tr>
      <w:tr w:rsidR="00E42DA8" w:rsidRPr="000265C8" w14:paraId="5D36F851" w14:textId="77777777" w:rsidTr="00D74176">
        <w:tblPrEx>
          <w:tblBorders>
            <w:top w:val="single" w:sz="4" w:space="0" w:color="auto"/>
          </w:tblBorders>
        </w:tblPrEx>
        <w:trPr>
          <w:gridBefore w:val="4"/>
          <w:wBefore w:w="12900" w:type="dxa"/>
          <w:trHeight w:val="100"/>
        </w:trPr>
        <w:tc>
          <w:tcPr>
            <w:tcW w:w="2126" w:type="dxa"/>
            <w:tcBorders>
              <w:top w:val="single" w:sz="4" w:space="0" w:color="auto"/>
            </w:tcBorders>
          </w:tcPr>
          <w:p w14:paraId="764C03B4" w14:textId="77777777" w:rsidR="00E42DA8" w:rsidRPr="000265C8" w:rsidRDefault="00E42DA8" w:rsidP="00BC771B">
            <w:pPr>
              <w:suppressAutoHyphens/>
              <w:spacing w:after="0" w:line="240" w:lineRule="auto"/>
              <w:rPr>
                <w:rFonts w:ascii="Garamond" w:eastAsia="Times New Roman" w:hAnsi="Garamond" w:cs="Times New Roman"/>
                <w:lang w:eastAsia="ar-SA"/>
              </w:rPr>
            </w:pPr>
          </w:p>
        </w:tc>
      </w:tr>
    </w:tbl>
    <w:p w14:paraId="20E112DF" w14:textId="77777777" w:rsidR="00041E4B" w:rsidRPr="000265C8" w:rsidRDefault="00041E4B" w:rsidP="00CE0BB7">
      <w:pPr>
        <w:suppressAutoHyphens/>
        <w:spacing w:after="0" w:line="240" w:lineRule="auto"/>
        <w:jc w:val="center"/>
        <w:rPr>
          <w:rFonts w:ascii="Garamond" w:eastAsia="Times New Roman" w:hAnsi="Garamond" w:cs="Times New Roman"/>
          <w:b/>
          <w:lang w:eastAsia="ar-SA"/>
        </w:rPr>
      </w:pPr>
    </w:p>
    <w:p w14:paraId="759DA783" w14:textId="77777777" w:rsidR="00BC771B" w:rsidRPr="000265C8" w:rsidRDefault="000265C8" w:rsidP="00CE0BB7">
      <w:pPr>
        <w:suppressAutoHyphens/>
        <w:spacing w:after="0" w:line="240" w:lineRule="auto"/>
        <w:jc w:val="center"/>
        <w:rPr>
          <w:rFonts w:ascii="Garamond" w:eastAsia="Times New Roman" w:hAnsi="Garamond" w:cs="Times New Roman"/>
          <w:b/>
          <w:lang w:eastAsia="ar-SA"/>
        </w:rPr>
      </w:pPr>
      <w:r w:rsidRPr="000265C8">
        <w:rPr>
          <w:rFonts w:ascii="Garamond" w:eastAsia="Times New Roman" w:hAnsi="Garamond" w:cs="Times New Roman"/>
          <w:b/>
          <w:lang w:eastAsia="ar-SA"/>
        </w:rPr>
        <w:t>SZKOLENIA</w:t>
      </w:r>
    </w:p>
    <w:p w14:paraId="3C3036C4" w14:textId="77777777" w:rsidR="00BC771B" w:rsidRPr="000265C8"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992" w:type="dxa"/>
        <w:tblLayout w:type="fixed"/>
        <w:tblLook w:val="04A0" w:firstRow="1" w:lastRow="0" w:firstColumn="1" w:lastColumn="0" w:noHBand="0" w:noVBand="1"/>
      </w:tblPr>
      <w:tblGrid>
        <w:gridCol w:w="534"/>
        <w:gridCol w:w="8221"/>
        <w:gridCol w:w="1985"/>
        <w:gridCol w:w="2126"/>
        <w:gridCol w:w="2126"/>
      </w:tblGrid>
      <w:tr w:rsidR="00E42DA8" w:rsidRPr="000265C8" w14:paraId="62F80D90" w14:textId="77777777" w:rsidTr="00D74176">
        <w:tc>
          <w:tcPr>
            <w:tcW w:w="534" w:type="dxa"/>
            <w:vAlign w:val="center"/>
          </w:tcPr>
          <w:p w14:paraId="20B1BF84" w14:textId="77777777" w:rsidR="00E42DA8" w:rsidRPr="000265C8" w:rsidRDefault="00E42DA8" w:rsidP="00DF2B72">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LP</w:t>
            </w:r>
          </w:p>
        </w:tc>
        <w:tc>
          <w:tcPr>
            <w:tcW w:w="8221" w:type="dxa"/>
            <w:vAlign w:val="center"/>
          </w:tcPr>
          <w:p w14:paraId="5E0CFB46" w14:textId="77777777" w:rsidR="00E42DA8" w:rsidRPr="000265C8"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0265C8">
              <w:rPr>
                <w:rFonts w:ascii="Garamond" w:hAnsi="Garamond"/>
                <w:b/>
                <w:bCs/>
                <w:sz w:val="22"/>
                <w:szCs w:val="22"/>
                <w:lang w:eastAsia="ar-SA"/>
              </w:rPr>
              <w:t>PARAMETR</w:t>
            </w:r>
          </w:p>
        </w:tc>
        <w:tc>
          <w:tcPr>
            <w:tcW w:w="1985" w:type="dxa"/>
            <w:vAlign w:val="center"/>
          </w:tcPr>
          <w:p w14:paraId="3310A1D8" w14:textId="77777777" w:rsidR="00E42DA8" w:rsidRPr="000265C8" w:rsidRDefault="00E42DA8" w:rsidP="00DF2B72">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WYMAGANY</w:t>
            </w:r>
          </w:p>
        </w:tc>
        <w:tc>
          <w:tcPr>
            <w:tcW w:w="2126" w:type="dxa"/>
            <w:vAlign w:val="center"/>
          </w:tcPr>
          <w:p w14:paraId="201DA726" w14:textId="77777777" w:rsidR="00E42DA8" w:rsidRPr="000265C8" w:rsidRDefault="00E42DA8" w:rsidP="00DF2B72">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OFEROWANY</w:t>
            </w:r>
          </w:p>
        </w:tc>
        <w:tc>
          <w:tcPr>
            <w:tcW w:w="2126" w:type="dxa"/>
            <w:vAlign w:val="center"/>
          </w:tcPr>
          <w:p w14:paraId="2CA221D1" w14:textId="77777777" w:rsidR="00E42DA8" w:rsidRPr="000265C8" w:rsidRDefault="00E42DA8" w:rsidP="00BA7FCF">
            <w:pPr>
              <w:jc w:val="center"/>
              <w:rPr>
                <w:rFonts w:ascii="Garamond" w:hAnsi="Garamond"/>
                <w:bCs/>
                <w:sz w:val="22"/>
                <w:szCs w:val="22"/>
                <w:lang w:eastAsia="ar-SA"/>
              </w:rPr>
            </w:pPr>
            <w:r w:rsidRPr="000265C8">
              <w:rPr>
                <w:rFonts w:ascii="Garamond" w:hAnsi="Garamond"/>
                <w:b/>
                <w:bCs/>
                <w:sz w:val="22"/>
                <w:szCs w:val="22"/>
                <w:lang w:eastAsia="ar-SA"/>
              </w:rPr>
              <w:t>SPOSÓB OCENY</w:t>
            </w:r>
          </w:p>
        </w:tc>
      </w:tr>
      <w:tr w:rsidR="00B866E3" w:rsidRPr="000265C8" w14:paraId="4E95CB51" w14:textId="77777777" w:rsidTr="00D74176">
        <w:tc>
          <w:tcPr>
            <w:tcW w:w="534" w:type="dxa"/>
          </w:tcPr>
          <w:p w14:paraId="612D47D2" w14:textId="77777777" w:rsidR="00B866E3" w:rsidRPr="000265C8" w:rsidRDefault="00B866E3" w:rsidP="003B01ED">
            <w:pPr>
              <w:pStyle w:val="Akapitzlist"/>
              <w:numPr>
                <w:ilvl w:val="0"/>
                <w:numId w:val="31"/>
              </w:numPr>
              <w:spacing w:before="100" w:beforeAutospacing="1" w:line="288" w:lineRule="auto"/>
              <w:ind w:hanging="720"/>
              <w:jc w:val="both"/>
              <w:rPr>
                <w:rFonts w:ascii="Garamond" w:eastAsia="Times New Roman" w:hAnsi="Garamond"/>
                <w:color w:val="000000" w:themeColor="text1"/>
                <w:sz w:val="22"/>
                <w:szCs w:val="22"/>
              </w:rPr>
            </w:pPr>
          </w:p>
        </w:tc>
        <w:tc>
          <w:tcPr>
            <w:tcW w:w="8221" w:type="dxa"/>
            <w:vAlign w:val="center"/>
          </w:tcPr>
          <w:p w14:paraId="21291C75" w14:textId="77777777" w:rsidR="00B866E3" w:rsidRPr="000265C8" w:rsidRDefault="00BA7FCF" w:rsidP="003B01ED">
            <w:pPr>
              <w:snapToGrid w:val="0"/>
              <w:spacing w:line="288" w:lineRule="auto"/>
              <w:jc w:val="both"/>
              <w:rPr>
                <w:rFonts w:ascii="Garamond" w:hAnsi="Garamond"/>
                <w:b/>
                <w:bCs/>
                <w:color w:val="000000" w:themeColor="text1"/>
                <w:sz w:val="22"/>
                <w:szCs w:val="22"/>
              </w:rPr>
            </w:pPr>
            <w:r w:rsidRPr="000265C8">
              <w:rPr>
                <w:rFonts w:ascii="Garamond" w:hAnsi="Garamond"/>
                <w:bCs/>
                <w:color w:val="000000" w:themeColor="text1"/>
                <w:sz w:val="22"/>
                <w:szCs w:val="22"/>
              </w:rPr>
              <w:t>S</w:t>
            </w:r>
            <w:r w:rsidR="00DE126B" w:rsidRPr="000265C8">
              <w:rPr>
                <w:rFonts w:ascii="Garamond" w:hAnsi="Garamond"/>
                <w:bCs/>
                <w:color w:val="000000" w:themeColor="text1"/>
                <w:sz w:val="22"/>
                <w:szCs w:val="22"/>
              </w:rPr>
              <w:t>zkolenie</w:t>
            </w:r>
            <w:r w:rsidR="00B866E3" w:rsidRPr="000265C8">
              <w:rPr>
                <w:rFonts w:ascii="Garamond" w:hAnsi="Garamond"/>
                <w:bCs/>
                <w:color w:val="000000" w:themeColor="text1"/>
                <w:sz w:val="22"/>
                <w:szCs w:val="22"/>
              </w:rPr>
              <w:t xml:space="preserve"> w trakcie dostawy i instalacji urządzenia </w:t>
            </w:r>
          </w:p>
        </w:tc>
        <w:tc>
          <w:tcPr>
            <w:tcW w:w="1985" w:type="dxa"/>
            <w:vAlign w:val="center"/>
          </w:tcPr>
          <w:p w14:paraId="41356DD3"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Tak</w:t>
            </w:r>
          </w:p>
        </w:tc>
        <w:tc>
          <w:tcPr>
            <w:tcW w:w="2126" w:type="dxa"/>
          </w:tcPr>
          <w:p w14:paraId="39C30FC5" w14:textId="77777777" w:rsidR="00B866E3" w:rsidRPr="000265C8" w:rsidRDefault="00B866E3" w:rsidP="003B01ED">
            <w:pPr>
              <w:suppressAutoHyphens/>
              <w:rPr>
                <w:rFonts w:ascii="Garamond" w:hAnsi="Garamond"/>
                <w:sz w:val="22"/>
                <w:szCs w:val="22"/>
                <w:lang w:eastAsia="ar-SA"/>
              </w:rPr>
            </w:pPr>
          </w:p>
        </w:tc>
        <w:tc>
          <w:tcPr>
            <w:tcW w:w="2126" w:type="dxa"/>
            <w:vAlign w:val="center"/>
          </w:tcPr>
          <w:p w14:paraId="0B40C36C"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w:t>
            </w:r>
          </w:p>
        </w:tc>
      </w:tr>
      <w:tr w:rsidR="00B866E3" w:rsidRPr="000265C8" w14:paraId="6D39B913" w14:textId="77777777" w:rsidTr="00D74176">
        <w:tc>
          <w:tcPr>
            <w:tcW w:w="534" w:type="dxa"/>
          </w:tcPr>
          <w:p w14:paraId="63A5CE65" w14:textId="77777777" w:rsidR="00B866E3" w:rsidRPr="000265C8" w:rsidRDefault="00B866E3" w:rsidP="003B01ED">
            <w:pPr>
              <w:pStyle w:val="Akapitzlist"/>
              <w:numPr>
                <w:ilvl w:val="0"/>
                <w:numId w:val="31"/>
              </w:numPr>
              <w:spacing w:before="100" w:beforeAutospacing="1" w:line="288" w:lineRule="auto"/>
              <w:ind w:hanging="720"/>
              <w:jc w:val="both"/>
              <w:rPr>
                <w:rFonts w:ascii="Garamond" w:eastAsia="Times New Roman" w:hAnsi="Garamond"/>
                <w:color w:val="000000" w:themeColor="text1"/>
                <w:sz w:val="22"/>
                <w:szCs w:val="22"/>
              </w:rPr>
            </w:pPr>
          </w:p>
        </w:tc>
        <w:tc>
          <w:tcPr>
            <w:tcW w:w="8221" w:type="dxa"/>
            <w:vAlign w:val="center"/>
          </w:tcPr>
          <w:p w14:paraId="6AEBEF13" w14:textId="77777777" w:rsidR="00B866E3" w:rsidRPr="000265C8" w:rsidRDefault="00B866E3" w:rsidP="003B01ED">
            <w:pPr>
              <w:snapToGrid w:val="0"/>
              <w:spacing w:line="288" w:lineRule="auto"/>
              <w:jc w:val="both"/>
              <w:rPr>
                <w:rFonts w:ascii="Garamond" w:hAnsi="Garamond"/>
                <w:sz w:val="22"/>
                <w:szCs w:val="22"/>
              </w:rPr>
            </w:pPr>
            <w:r w:rsidRPr="000265C8">
              <w:rPr>
                <w:rFonts w:ascii="Garamond" w:hAnsi="Garamond"/>
                <w:sz w:val="22"/>
                <w:szCs w:val="22"/>
              </w:rPr>
              <w:t xml:space="preserve">Szkolenia dla personelu technicznego (min. 2 osoby </w:t>
            </w:r>
            <w:r w:rsidR="003B01ED">
              <w:rPr>
                <w:rFonts w:ascii="Garamond" w:hAnsi="Garamond"/>
                <w:sz w:val="22"/>
                <w:szCs w:val="22"/>
              </w:rPr>
              <w:t>)</w:t>
            </w:r>
          </w:p>
        </w:tc>
        <w:tc>
          <w:tcPr>
            <w:tcW w:w="1985" w:type="dxa"/>
            <w:vAlign w:val="center"/>
          </w:tcPr>
          <w:p w14:paraId="783FABCD"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Tak</w:t>
            </w:r>
          </w:p>
        </w:tc>
        <w:tc>
          <w:tcPr>
            <w:tcW w:w="2126" w:type="dxa"/>
          </w:tcPr>
          <w:p w14:paraId="3DAEDA13" w14:textId="77777777" w:rsidR="00B866E3" w:rsidRPr="000265C8" w:rsidRDefault="00B866E3" w:rsidP="003B01ED">
            <w:pPr>
              <w:suppressAutoHyphens/>
              <w:rPr>
                <w:rFonts w:ascii="Garamond" w:hAnsi="Garamond"/>
                <w:sz w:val="22"/>
                <w:szCs w:val="22"/>
                <w:lang w:eastAsia="ar-SA"/>
              </w:rPr>
            </w:pPr>
          </w:p>
        </w:tc>
        <w:tc>
          <w:tcPr>
            <w:tcW w:w="2126" w:type="dxa"/>
            <w:vAlign w:val="center"/>
          </w:tcPr>
          <w:p w14:paraId="77F0D574" w14:textId="77777777" w:rsidR="00B866E3" w:rsidRPr="000265C8" w:rsidRDefault="00B866E3" w:rsidP="003B01ED">
            <w:pPr>
              <w:jc w:val="center"/>
              <w:rPr>
                <w:rFonts w:ascii="Garamond" w:hAnsi="Garamond"/>
                <w:sz w:val="22"/>
                <w:szCs w:val="22"/>
              </w:rPr>
            </w:pPr>
            <w:r w:rsidRPr="000265C8">
              <w:rPr>
                <w:rFonts w:ascii="Garamond" w:hAnsi="Garamond"/>
                <w:sz w:val="22"/>
                <w:szCs w:val="22"/>
                <w:lang w:eastAsia="ar-SA"/>
              </w:rPr>
              <w:t>---</w:t>
            </w:r>
          </w:p>
        </w:tc>
      </w:tr>
    </w:tbl>
    <w:p w14:paraId="5A7E0A82"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3065F9C4" w14:textId="77777777" w:rsidR="00BC771B" w:rsidRPr="000265C8" w:rsidRDefault="00D74176" w:rsidP="000265C8">
      <w:pPr>
        <w:jc w:val="center"/>
        <w:rPr>
          <w:rFonts w:ascii="Garamond" w:eastAsia="Times New Roman" w:hAnsi="Garamond" w:cs="Times New Roman"/>
          <w:b/>
          <w:lang w:eastAsia="ar-SA"/>
        </w:rPr>
      </w:pPr>
      <w:r w:rsidRPr="000265C8">
        <w:rPr>
          <w:rFonts w:ascii="Garamond" w:eastAsia="Times New Roman" w:hAnsi="Garamond" w:cs="Times New Roman"/>
          <w:b/>
          <w:lang w:eastAsia="ar-SA"/>
        </w:rPr>
        <w:br w:type="page"/>
      </w:r>
      <w:r w:rsidR="000265C8" w:rsidRPr="000265C8">
        <w:rPr>
          <w:rFonts w:ascii="Garamond" w:eastAsia="Times New Roman" w:hAnsi="Garamond" w:cs="Times New Roman"/>
          <w:b/>
          <w:lang w:eastAsia="ar-SA"/>
        </w:rPr>
        <w:lastRenderedPageBreak/>
        <w:t>DOKUMENTACJA</w:t>
      </w:r>
    </w:p>
    <w:tbl>
      <w:tblPr>
        <w:tblStyle w:val="Tabela-Siatka"/>
        <w:tblW w:w="14992" w:type="dxa"/>
        <w:tblLook w:val="04A0" w:firstRow="1" w:lastRow="0" w:firstColumn="1" w:lastColumn="0" w:noHBand="0" w:noVBand="1"/>
      </w:tblPr>
      <w:tblGrid>
        <w:gridCol w:w="532"/>
        <w:gridCol w:w="8223"/>
        <w:gridCol w:w="1985"/>
        <w:gridCol w:w="2126"/>
        <w:gridCol w:w="2126"/>
      </w:tblGrid>
      <w:tr w:rsidR="00BA7FCF" w:rsidRPr="000265C8" w14:paraId="7545FE77" w14:textId="77777777" w:rsidTr="00D74176">
        <w:tc>
          <w:tcPr>
            <w:tcW w:w="532" w:type="dxa"/>
            <w:vAlign w:val="center"/>
          </w:tcPr>
          <w:p w14:paraId="532B9431" w14:textId="77777777" w:rsidR="00BA7FCF" w:rsidRPr="000265C8" w:rsidRDefault="00BA7FCF" w:rsidP="00BA7FCF">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LP</w:t>
            </w:r>
          </w:p>
        </w:tc>
        <w:tc>
          <w:tcPr>
            <w:tcW w:w="8223" w:type="dxa"/>
            <w:vAlign w:val="center"/>
          </w:tcPr>
          <w:p w14:paraId="49E0FA49" w14:textId="77777777" w:rsidR="00BA7FCF" w:rsidRPr="000265C8" w:rsidRDefault="00BA7FCF" w:rsidP="00BA7FCF">
            <w:pPr>
              <w:keepNext/>
              <w:numPr>
                <w:ilvl w:val="2"/>
                <w:numId w:val="1"/>
              </w:numPr>
              <w:suppressAutoHyphens/>
              <w:snapToGrid w:val="0"/>
              <w:jc w:val="center"/>
              <w:outlineLvl w:val="2"/>
              <w:rPr>
                <w:rFonts w:ascii="Garamond" w:hAnsi="Garamond"/>
                <w:b/>
                <w:bCs/>
                <w:sz w:val="22"/>
                <w:szCs w:val="22"/>
                <w:lang w:eastAsia="ar-SA"/>
              </w:rPr>
            </w:pPr>
            <w:r w:rsidRPr="000265C8">
              <w:rPr>
                <w:rFonts w:ascii="Garamond" w:hAnsi="Garamond"/>
                <w:b/>
                <w:bCs/>
                <w:sz w:val="22"/>
                <w:szCs w:val="22"/>
                <w:lang w:eastAsia="ar-SA"/>
              </w:rPr>
              <w:t>PARAMETR</w:t>
            </w:r>
          </w:p>
        </w:tc>
        <w:tc>
          <w:tcPr>
            <w:tcW w:w="1985" w:type="dxa"/>
            <w:vAlign w:val="center"/>
          </w:tcPr>
          <w:p w14:paraId="56EE9E3B" w14:textId="77777777" w:rsidR="00BA7FCF" w:rsidRPr="000265C8" w:rsidRDefault="00BA7FCF" w:rsidP="00BA7FCF">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WYMAGANY</w:t>
            </w:r>
          </w:p>
        </w:tc>
        <w:tc>
          <w:tcPr>
            <w:tcW w:w="2126" w:type="dxa"/>
            <w:vAlign w:val="center"/>
          </w:tcPr>
          <w:p w14:paraId="1B3923DD" w14:textId="77777777" w:rsidR="00BA7FCF" w:rsidRPr="000265C8" w:rsidRDefault="00BA7FCF" w:rsidP="00BA7FCF">
            <w:pPr>
              <w:suppressAutoHyphens/>
              <w:snapToGrid w:val="0"/>
              <w:jc w:val="center"/>
              <w:rPr>
                <w:rFonts w:ascii="Garamond" w:hAnsi="Garamond"/>
                <w:b/>
                <w:bCs/>
                <w:sz w:val="22"/>
                <w:szCs w:val="22"/>
                <w:lang w:eastAsia="ar-SA"/>
              </w:rPr>
            </w:pPr>
            <w:r w:rsidRPr="000265C8">
              <w:rPr>
                <w:rFonts w:ascii="Garamond" w:hAnsi="Garamond"/>
                <w:b/>
                <w:bCs/>
                <w:sz w:val="22"/>
                <w:szCs w:val="22"/>
                <w:lang w:eastAsia="ar-SA"/>
              </w:rPr>
              <w:t>PARAMETR OFEROWANY</w:t>
            </w:r>
          </w:p>
        </w:tc>
        <w:tc>
          <w:tcPr>
            <w:tcW w:w="2126" w:type="dxa"/>
            <w:vAlign w:val="center"/>
          </w:tcPr>
          <w:p w14:paraId="7A21945F" w14:textId="77777777" w:rsidR="00BA7FCF" w:rsidRPr="000265C8" w:rsidRDefault="00BA7FCF" w:rsidP="00BA7FCF">
            <w:pPr>
              <w:jc w:val="center"/>
              <w:rPr>
                <w:rFonts w:ascii="Garamond" w:hAnsi="Garamond"/>
                <w:bCs/>
                <w:sz w:val="22"/>
                <w:szCs w:val="22"/>
                <w:lang w:eastAsia="ar-SA"/>
              </w:rPr>
            </w:pPr>
            <w:r w:rsidRPr="000265C8">
              <w:rPr>
                <w:rFonts w:ascii="Garamond" w:hAnsi="Garamond"/>
                <w:b/>
                <w:bCs/>
                <w:sz w:val="22"/>
                <w:szCs w:val="22"/>
                <w:lang w:eastAsia="ar-SA"/>
              </w:rPr>
              <w:t>SPOSÓB OCENY</w:t>
            </w:r>
          </w:p>
        </w:tc>
      </w:tr>
      <w:tr w:rsidR="00B866E3" w:rsidRPr="000265C8" w14:paraId="15E95FC3" w14:textId="77777777" w:rsidTr="00D74176">
        <w:tc>
          <w:tcPr>
            <w:tcW w:w="532" w:type="dxa"/>
          </w:tcPr>
          <w:p w14:paraId="1940021C" w14:textId="77777777" w:rsidR="00B866E3" w:rsidRPr="000265C8" w:rsidRDefault="00B866E3" w:rsidP="00BA7FCF">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223" w:type="dxa"/>
          </w:tcPr>
          <w:p w14:paraId="479DAEC8" w14:textId="77777777" w:rsidR="00B866E3" w:rsidRPr="000265C8" w:rsidRDefault="00B866E3" w:rsidP="003B01ED">
            <w:pPr>
              <w:autoSpaceDE w:val="0"/>
              <w:snapToGrid w:val="0"/>
              <w:spacing w:before="60" w:after="60"/>
              <w:jc w:val="both"/>
              <w:rPr>
                <w:rFonts w:ascii="Garamond" w:hAnsi="Garamond"/>
                <w:color w:val="000000" w:themeColor="text1"/>
                <w:sz w:val="22"/>
                <w:szCs w:val="22"/>
              </w:rPr>
            </w:pPr>
            <w:r w:rsidRPr="000265C8">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985" w:type="dxa"/>
            <w:vAlign w:val="center"/>
          </w:tcPr>
          <w:p w14:paraId="07471ADB"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Tak</w:t>
            </w:r>
          </w:p>
        </w:tc>
        <w:tc>
          <w:tcPr>
            <w:tcW w:w="2126" w:type="dxa"/>
            <w:vAlign w:val="center"/>
          </w:tcPr>
          <w:p w14:paraId="4DDE0220" w14:textId="77777777" w:rsidR="00B866E3" w:rsidRPr="000265C8" w:rsidRDefault="00B866E3" w:rsidP="00D74176">
            <w:pPr>
              <w:suppressAutoHyphens/>
              <w:jc w:val="center"/>
              <w:rPr>
                <w:rFonts w:ascii="Garamond" w:hAnsi="Garamond"/>
                <w:sz w:val="22"/>
                <w:szCs w:val="22"/>
                <w:lang w:eastAsia="ar-SA"/>
              </w:rPr>
            </w:pPr>
          </w:p>
        </w:tc>
        <w:tc>
          <w:tcPr>
            <w:tcW w:w="2126" w:type="dxa"/>
            <w:vAlign w:val="center"/>
          </w:tcPr>
          <w:p w14:paraId="590452CD"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w:t>
            </w:r>
          </w:p>
        </w:tc>
      </w:tr>
      <w:tr w:rsidR="00B866E3" w:rsidRPr="000265C8" w14:paraId="3DE89EA1" w14:textId="77777777" w:rsidTr="00D74176">
        <w:tc>
          <w:tcPr>
            <w:tcW w:w="532" w:type="dxa"/>
          </w:tcPr>
          <w:p w14:paraId="350B74C9" w14:textId="77777777" w:rsidR="00B866E3" w:rsidRPr="000265C8" w:rsidRDefault="00B866E3" w:rsidP="00BA7FCF">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223" w:type="dxa"/>
          </w:tcPr>
          <w:p w14:paraId="138C1EA9" w14:textId="77777777" w:rsidR="00B866E3" w:rsidRPr="000265C8" w:rsidRDefault="00B866E3" w:rsidP="003B01ED">
            <w:pPr>
              <w:snapToGrid w:val="0"/>
              <w:spacing w:before="60" w:after="60"/>
              <w:jc w:val="both"/>
              <w:rPr>
                <w:rFonts w:ascii="Garamond" w:hAnsi="Garamond"/>
                <w:color w:val="000000" w:themeColor="text1"/>
                <w:sz w:val="22"/>
                <w:szCs w:val="22"/>
              </w:rPr>
            </w:pPr>
            <w:r w:rsidRPr="000265C8">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5" w:type="dxa"/>
            <w:vAlign w:val="center"/>
          </w:tcPr>
          <w:p w14:paraId="0180F27E"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Tak</w:t>
            </w:r>
          </w:p>
        </w:tc>
        <w:tc>
          <w:tcPr>
            <w:tcW w:w="2126" w:type="dxa"/>
            <w:vAlign w:val="center"/>
          </w:tcPr>
          <w:p w14:paraId="4AE38EFC" w14:textId="77777777" w:rsidR="00B866E3" w:rsidRPr="000265C8" w:rsidRDefault="00B866E3" w:rsidP="00D74176">
            <w:pPr>
              <w:suppressAutoHyphens/>
              <w:jc w:val="center"/>
              <w:rPr>
                <w:rFonts w:ascii="Garamond" w:hAnsi="Garamond"/>
                <w:sz w:val="22"/>
                <w:szCs w:val="22"/>
                <w:lang w:eastAsia="ar-SA"/>
              </w:rPr>
            </w:pPr>
          </w:p>
        </w:tc>
        <w:tc>
          <w:tcPr>
            <w:tcW w:w="2126" w:type="dxa"/>
            <w:vAlign w:val="center"/>
          </w:tcPr>
          <w:p w14:paraId="16F130C4"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w:t>
            </w:r>
          </w:p>
        </w:tc>
      </w:tr>
      <w:tr w:rsidR="00B866E3" w:rsidRPr="000265C8" w14:paraId="035724DB" w14:textId="77777777" w:rsidTr="00D74176">
        <w:tc>
          <w:tcPr>
            <w:tcW w:w="532" w:type="dxa"/>
          </w:tcPr>
          <w:p w14:paraId="201A4EA6" w14:textId="77777777" w:rsidR="00B866E3" w:rsidRPr="000265C8" w:rsidRDefault="00B866E3" w:rsidP="00BA7FCF">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223" w:type="dxa"/>
            <w:vAlign w:val="center"/>
          </w:tcPr>
          <w:p w14:paraId="2C47E6B6" w14:textId="77777777" w:rsidR="00B866E3" w:rsidRPr="000265C8" w:rsidRDefault="00B866E3" w:rsidP="003B01ED">
            <w:pPr>
              <w:snapToGrid w:val="0"/>
              <w:spacing w:before="60" w:after="60"/>
              <w:jc w:val="both"/>
              <w:rPr>
                <w:rFonts w:ascii="Garamond" w:hAnsi="Garamond"/>
                <w:color w:val="000000" w:themeColor="text1"/>
                <w:sz w:val="22"/>
                <w:szCs w:val="22"/>
              </w:rPr>
            </w:pPr>
            <w:r w:rsidRPr="000265C8">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5" w:type="dxa"/>
            <w:vAlign w:val="center"/>
          </w:tcPr>
          <w:p w14:paraId="5D6A94A1"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Tak</w:t>
            </w:r>
          </w:p>
        </w:tc>
        <w:tc>
          <w:tcPr>
            <w:tcW w:w="2126" w:type="dxa"/>
            <w:vAlign w:val="center"/>
          </w:tcPr>
          <w:p w14:paraId="5CD4CD63" w14:textId="77777777" w:rsidR="00B866E3" w:rsidRPr="000265C8" w:rsidRDefault="00B866E3" w:rsidP="00D74176">
            <w:pPr>
              <w:suppressAutoHyphens/>
              <w:jc w:val="center"/>
              <w:rPr>
                <w:rFonts w:ascii="Garamond" w:hAnsi="Garamond"/>
                <w:sz w:val="22"/>
                <w:szCs w:val="22"/>
                <w:lang w:eastAsia="ar-SA"/>
              </w:rPr>
            </w:pPr>
          </w:p>
        </w:tc>
        <w:tc>
          <w:tcPr>
            <w:tcW w:w="2126" w:type="dxa"/>
            <w:vAlign w:val="center"/>
          </w:tcPr>
          <w:p w14:paraId="6AD83431" w14:textId="77777777" w:rsidR="00B866E3" w:rsidRPr="000265C8" w:rsidRDefault="00B866E3" w:rsidP="00D74176">
            <w:pPr>
              <w:jc w:val="center"/>
              <w:rPr>
                <w:rFonts w:ascii="Garamond" w:hAnsi="Garamond"/>
                <w:sz w:val="22"/>
                <w:szCs w:val="22"/>
              </w:rPr>
            </w:pPr>
            <w:r w:rsidRPr="000265C8">
              <w:rPr>
                <w:rFonts w:ascii="Garamond" w:hAnsi="Garamond"/>
                <w:sz w:val="22"/>
                <w:szCs w:val="22"/>
                <w:lang w:eastAsia="ar-SA"/>
              </w:rPr>
              <w:t>---</w:t>
            </w:r>
          </w:p>
        </w:tc>
      </w:tr>
    </w:tbl>
    <w:p w14:paraId="412D8C26"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0B665630" w14:textId="77777777" w:rsidR="00CE0BB7" w:rsidRPr="000265C8" w:rsidRDefault="00CE0BB7" w:rsidP="00BC771B">
      <w:pPr>
        <w:suppressAutoHyphens/>
        <w:spacing w:after="0" w:line="240" w:lineRule="auto"/>
        <w:rPr>
          <w:rFonts w:ascii="Garamond" w:eastAsia="Times New Roman" w:hAnsi="Garamond" w:cs="Times New Roman"/>
          <w:lang w:eastAsia="ar-SA"/>
        </w:rPr>
      </w:pPr>
    </w:p>
    <w:p w14:paraId="700534BE" w14:textId="77777777" w:rsidR="00CE0BB7" w:rsidRPr="000265C8" w:rsidRDefault="00CE0BB7" w:rsidP="00BC771B">
      <w:pPr>
        <w:suppressAutoHyphens/>
        <w:spacing w:after="0" w:line="240" w:lineRule="auto"/>
        <w:rPr>
          <w:rFonts w:ascii="Garamond" w:eastAsia="Times New Roman" w:hAnsi="Garamond" w:cs="Times New Roman"/>
          <w:lang w:eastAsia="ar-SA"/>
        </w:rPr>
      </w:pPr>
    </w:p>
    <w:p w14:paraId="12C55DE7"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38B02A94" w14:textId="77777777" w:rsidR="00BC771B" w:rsidRPr="000265C8" w:rsidRDefault="00BC771B" w:rsidP="00BC771B">
      <w:pPr>
        <w:suppressAutoHyphens/>
        <w:spacing w:after="0" w:line="240" w:lineRule="auto"/>
        <w:rPr>
          <w:rFonts w:ascii="Garamond" w:eastAsia="Times New Roman" w:hAnsi="Garamond" w:cs="Times New Roman"/>
          <w:lang w:eastAsia="ar-SA"/>
        </w:rPr>
      </w:pPr>
    </w:p>
    <w:p w14:paraId="595E4A6D" w14:textId="77777777" w:rsidR="00D15F1D" w:rsidRPr="000265C8" w:rsidRDefault="00D15F1D" w:rsidP="00D15F1D">
      <w:pPr>
        <w:pStyle w:val="Standard"/>
        <w:spacing w:line="288" w:lineRule="auto"/>
        <w:rPr>
          <w:rFonts w:ascii="Garamond" w:hAnsi="Garamond"/>
          <w:sz w:val="22"/>
          <w:szCs w:val="22"/>
        </w:rPr>
      </w:pPr>
    </w:p>
    <w:sectPr w:rsidR="00D15F1D" w:rsidRPr="000265C8" w:rsidSect="000265C8">
      <w:headerReference w:type="default" r:id="rId8"/>
      <w:footerReference w:type="default" r:id="rId9"/>
      <w:pgSz w:w="16838" w:h="11906" w:orient="landscape"/>
      <w:pgMar w:top="113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4F403" w14:textId="77777777" w:rsidR="00C1542F" w:rsidRDefault="00C1542F" w:rsidP="002B10C5">
      <w:pPr>
        <w:spacing w:after="0" w:line="240" w:lineRule="auto"/>
      </w:pPr>
      <w:r>
        <w:separator/>
      </w:r>
    </w:p>
  </w:endnote>
  <w:endnote w:type="continuationSeparator" w:id="0">
    <w:p w14:paraId="299682B2" w14:textId="77777777" w:rsidR="00C1542F" w:rsidRDefault="00C1542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774521"/>
      <w:docPartObj>
        <w:docPartGallery w:val="Page Numbers (Bottom of Page)"/>
        <w:docPartUnique/>
      </w:docPartObj>
    </w:sdtPr>
    <w:sdtEndPr/>
    <w:sdtContent>
      <w:p w14:paraId="31CEBB60" w14:textId="1BB05E5A" w:rsidR="00E5453F" w:rsidRDefault="00E5453F">
        <w:pPr>
          <w:pStyle w:val="Stopka"/>
          <w:jc w:val="right"/>
        </w:pPr>
        <w:r>
          <w:fldChar w:fldCharType="begin"/>
        </w:r>
        <w:r>
          <w:instrText>PAGE   \* MERGEFORMAT</w:instrText>
        </w:r>
        <w:r>
          <w:fldChar w:fldCharType="separate"/>
        </w:r>
        <w:r w:rsidR="000C294E">
          <w:rPr>
            <w:noProof/>
          </w:rPr>
          <w:t>4</w:t>
        </w:r>
        <w:r>
          <w:fldChar w:fldCharType="end"/>
        </w:r>
      </w:p>
    </w:sdtContent>
  </w:sdt>
  <w:p w14:paraId="62F71815" w14:textId="77777777" w:rsidR="00E5453F" w:rsidRDefault="00E545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0A039" w14:textId="77777777" w:rsidR="00C1542F" w:rsidRDefault="00C1542F" w:rsidP="002B10C5">
      <w:pPr>
        <w:spacing w:after="0" w:line="240" w:lineRule="auto"/>
      </w:pPr>
      <w:r>
        <w:separator/>
      </w:r>
    </w:p>
  </w:footnote>
  <w:footnote w:type="continuationSeparator" w:id="0">
    <w:p w14:paraId="049D00DA" w14:textId="77777777" w:rsidR="00C1542F" w:rsidRDefault="00C1542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1DA15" w14:textId="77777777" w:rsidR="00E5453F" w:rsidRPr="004950AC" w:rsidRDefault="00E5453F" w:rsidP="000800FB">
    <w:pPr>
      <w:pStyle w:val="Nagwek"/>
      <w:jc w:val="center"/>
    </w:pPr>
    <w:r>
      <w:rPr>
        <w:noProof/>
      </w:rPr>
      <w:drawing>
        <wp:inline distT="0" distB="0" distL="0" distR="0" wp14:anchorId="1AE2F90D" wp14:editId="1079356D">
          <wp:extent cx="5753100" cy="6572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3A086B"/>
    <w:multiLevelType w:val="hybridMultilevel"/>
    <w:tmpl w:val="6930B520"/>
    <w:lvl w:ilvl="0" w:tplc="282212C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3"/>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 w:numId="31">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265C8"/>
    <w:rsid w:val="000411AB"/>
    <w:rsid w:val="00041E4B"/>
    <w:rsid w:val="000439CB"/>
    <w:rsid w:val="000516BC"/>
    <w:rsid w:val="00062621"/>
    <w:rsid w:val="00063146"/>
    <w:rsid w:val="0006612C"/>
    <w:rsid w:val="000800FB"/>
    <w:rsid w:val="00082567"/>
    <w:rsid w:val="0008621F"/>
    <w:rsid w:val="000872C6"/>
    <w:rsid w:val="000A01C5"/>
    <w:rsid w:val="000A42E2"/>
    <w:rsid w:val="000B0E19"/>
    <w:rsid w:val="000B3F15"/>
    <w:rsid w:val="000C294E"/>
    <w:rsid w:val="000C38A6"/>
    <w:rsid w:val="000E296E"/>
    <w:rsid w:val="000F71FA"/>
    <w:rsid w:val="00106FA1"/>
    <w:rsid w:val="00107E9C"/>
    <w:rsid w:val="00153000"/>
    <w:rsid w:val="00155412"/>
    <w:rsid w:val="00186665"/>
    <w:rsid w:val="001903D2"/>
    <w:rsid w:val="00195D24"/>
    <w:rsid w:val="001A1DB5"/>
    <w:rsid w:val="001A26B2"/>
    <w:rsid w:val="001C2949"/>
    <w:rsid w:val="001C5AC0"/>
    <w:rsid w:val="001C74BD"/>
    <w:rsid w:val="001D7920"/>
    <w:rsid w:val="001F722D"/>
    <w:rsid w:val="001F741A"/>
    <w:rsid w:val="00224229"/>
    <w:rsid w:val="00226290"/>
    <w:rsid w:val="00226C7E"/>
    <w:rsid w:val="00230493"/>
    <w:rsid w:val="002418CF"/>
    <w:rsid w:val="00243245"/>
    <w:rsid w:val="00252F4E"/>
    <w:rsid w:val="00264D89"/>
    <w:rsid w:val="00275E43"/>
    <w:rsid w:val="002B1075"/>
    <w:rsid w:val="002B10C5"/>
    <w:rsid w:val="002E6120"/>
    <w:rsid w:val="002E7641"/>
    <w:rsid w:val="0031723C"/>
    <w:rsid w:val="00336D33"/>
    <w:rsid w:val="0035006A"/>
    <w:rsid w:val="003502EB"/>
    <w:rsid w:val="00361E18"/>
    <w:rsid w:val="003633A0"/>
    <w:rsid w:val="003672DC"/>
    <w:rsid w:val="00374DDF"/>
    <w:rsid w:val="003816D4"/>
    <w:rsid w:val="00386BDE"/>
    <w:rsid w:val="003870C0"/>
    <w:rsid w:val="003915D0"/>
    <w:rsid w:val="00396262"/>
    <w:rsid w:val="00397487"/>
    <w:rsid w:val="003A580A"/>
    <w:rsid w:val="003A5949"/>
    <w:rsid w:val="003A61A6"/>
    <w:rsid w:val="003B01ED"/>
    <w:rsid w:val="003C7EC8"/>
    <w:rsid w:val="003D437E"/>
    <w:rsid w:val="003F25EF"/>
    <w:rsid w:val="003F5B13"/>
    <w:rsid w:val="00420195"/>
    <w:rsid w:val="004254BD"/>
    <w:rsid w:val="00431206"/>
    <w:rsid w:val="00441B0F"/>
    <w:rsid w:val="00443E6B"/>
    <w:rsid w:val="00444EC2"/>
    <w:rsid w:val="004537A6"/>
    <w:rsid w:val="00482C2F"/>
    <w:rsid w:val="004950AC"/>
    <w:rsid w:val="004A3639"/>
    <w:rsid w:val="004A4815"/>
    <w:rsid w:val="004A4DB7"/>
    <w:rsid w:val="004A5A93"/>
    <w:rsid w:val="004B19AD"/>
    <w:rsid w:val="004B39C7"/>
    <w:rsid w:val="004B5E68"/>
    <w:rsid w:val="004D22FC"/>
    <w:rsid w:val="004D4C72"/>
    <w:rsid w:val="004D6C65"/>
    <w:rsid w:val="004F2957"/>
    <w:rsid w:val="00505CFB"/>
    <w:rsid w:val="00515A58"/>
    <w:rsid w:val="0054058A"/>
    <w:rsid w:val="005518B8"/>
    <w:rsid w:val="0055762C"/>
    <w:rsid w:val="0057034C"/>
    <w:rsid w:val="005838E5"/>
    <w:rsid w:val="00585CE5"/>
    <w:rsid w:val="00595A76"/>
    <w:rsid w:val="005A233B"/>
    <w:rsid w:val="005A4B44"/>
    <w:rsid w:val="005A6E64"/>
    <w:rsid w:val="005C2DEE"/>
    <w:rsid w:val="005C6D9B"/>
    <w:rsid w:val="005D1149"/>
    <w:rsid w:val="00604D5A"/>
    <w:rsid w:val="00617EC5"/>
    <w:rsid w:val="006309BF"/>
    <w:rsid w:val="006359AC"/>
    <w:rsid w:val="00647553"/>
    <w:rsid w:val="00660D6E"/>
    <w:rsid w:val="00662669"/>
    <w:rsid w:val="00664031"/>
    <w:rsid w:val="00682BFE"/>
    <w:rsid w:val="00692C06"/>
    <w:rsid w:val="006A737D"/>
    <w:rsid w:val="006C132C"/>
    <w:rsid w:val="006E09BB"/>
    <w:rsid w:val="006E2724"/>
    <w:rsid w:val="00716F0E"/>
    <w:rsid w:val="00741D21"/>
    <w:rsid w:val="007475D7"/>
    <w:rsid w:val="00751EE5"/>
    <w:rsid w:val="00782D28"/>
    <w:rsid w:val="007B4693"/>
    <w:rsid w:val="007B64B7"/>
    <w:rsid w:val="007D2398"/>
    <w:rsid w:val="007E41E1"/>
    <w:rsid w:val="008028E8"/>
    <w:rsid w:val="008125DE"/>
    <w:rsid w:val="00826AAB"/>
    <w:rsid w:val="00827157"/>
    <w:rsid w:val="008518D5"/>
    <w:rsid w:val="008674A7"/>
    <w:rsid w:val="00877102"/>
    <w:rsid w:val="0088133C"/>
    <w:rsid w:val="008B0660"/>
    <w:rsid w:val="008B6348"/>
    <w:rsid w:val="008B6C3F"/>
    <w:rsid w:val="008B79CC"/>
    <w:rsid w:val="008E4B96"/>
    <w:rsid w:val="008E779E"/>
    <w:rsid w:val="009029F8"/>
    <w:rsid w:val="00907DC8"/>
    <w:rsid w:val="00914129"/>
    <w:rsid w:val="00920DAE"/>
    <w:rsid w:val="00922BE9"/>
    <w:rsid w:val="009319E1"/>
    <w:rsid w:val="0093379E"/>
    <w:rsid w:val="00966E35"/>
    <w:rsid w:val="00980A6D"/>
    <w:rsid w:val="00984712"/>
    <w:rsid w:val="00990671"/>
    <w:rsid w:val="009A27EE"/>
    <w:rsid w:val="009A2FE1"/>
    <w:rsid w:val="009A3A5D"/>
    <w:rsid w:val="009B0ED9"/>
    <w:rsid w:val="009B600A"/>
    <w:rsid w:val="009D51C7"/>
    <w:rsid w:val="009D5553"/>
    <w:rsid w:val="00A12E1A"/>
    <w:rsid w:val="00A37445"/>
    <w:rsid w:val="00A3783B"/>
    <w:rsid w:val="00A67CC0"/>
    <w:rsid w:val="00A7184E"/>
    <w:rsid w:val="00A75281"/>
    <w:rsid w:val="00A8133F"/>
    <w:rsid w:val="00A827FC"/>
    <w:rsid w:val="00A83419"/>
    <w:rsid w:val="00AA4EE4"/>
    <w:rsid w:val="00AA7A66"/>
    <w:rsid w:val="00AB2A0C"/>
    <w:rsid w:val="00AC7C49"/>
    <w:rsid w:val="00AE0249"/>
    <w:rsid w:val="00AF3299"/>
    <w:rsid w:val="00AF7709"/>
    <w:rsid w:val="00B06439"/>
    <w:rsid w:val="00B20B77"/>
    <w:rsid w:val="00B305BF"/>
    <w:rsid w:val="00B33D13"/>
    <w:rsid w:val="00B41567"/>
    <w:rsid w:val="00B72884"/>
    <w:rsid w:val="00B84A22"/>
    <w:rsid w:val="00B866E3"/>
    <w:rsid w:val="00B935A3"/>
    <w:rsid w:val="00BA1B97"/>
    <w:rsid w:val="00BA7FCF"/>
    <w:rsid w:val="00BC771B"/>
    <w:rsid w:val="00BD6659"/>
    <w:rsid w:val="00BE7B7B"/>
    <w:rsid w:val="00C0379C"/>
    <w:rsid w:val="00C10E44"/>
    <w:rsid w:val="00C13D85"/>
    <w:rsid w:val="00C1542F"/>
    <w:rsid w:val="00C2669F"/>
    <w:rsid w:val="00C40CD9"/>
    <w:rsid w:val="00C55181"/>
    <w:rsid w:val="00C62F9D"/>
    <w:rsid w:val="00C64C0B"/>
    <w:rsid w:val="00C7275F"/>
    <w:rsid w:val="00C75220"/>
    <w:rsid w:val="00C83FFD"/>
    <w:rsid w:val="00C84DE2"/>
    <w:rsid w:val="00C953A5"/>
    <w:rsid w:val="00CC1C73"/>
    <w:rsid w:val="00CC3698"/>
    <w:rsid w:val="00CD5141"/>
    <w:rsid w:val="00CD64E3"/>
    <w:rsid w:val="00CE0BB7"/>
    <w:rsid w:val="00CE31C4"/>
    <w:rsid w:val="00CF3443"/>
    <w:rsid w:val="00D15F1D"/>
    <w:rsid w:val="00D327C9"/>
    <w:rsid w:val="00D34B80"/>
    <w:rsid w:val="00D73EB9"/>
    <w:rsid w:val="00D74176"/>
    <w:rsid w:val="00D83B61"/>
    <w:rsid w:val="00D93C7F"/>
    <w:rsid w:val="00D97F42"/>
    <w:rsid w:val="00DA12A3"/>
    <w:rsid w:val="00DA1FA2"/>
    <w:rsid w:val="00DB029C"/>
    <w:rsid w:val="00DB1F79"/>
    <w:rsid w:val="00DC7F16"/>
    <w:rsid w:val="00DD45CA"/>
    <w:rsid w:val="00DE126B"/>
    <w:rsid w:val="00DF2B72"/>
    <w:rsid w:val="00DF3D22"/>
    <w:rsid w:val="00E002ED"/>
    <w:rsid w:val="00E121DE"/>
    <w:rsid w:val="00E27249"/>
    <w:rsid w:val="00E350B5"/>
    <w:rsid w:val="00E42DA8"/>
    <w:rsid w:val="00E50DAF"/>
    <w:rsid w:val="00E5453F"/>
    <w:rsid w:val="00E72C94"/>
    <w:rsid w:val="00EA2BCD"/>
    <w:rsid w:val="00EA6DEC"/>
    <w:rsid w:val="00EC18E8"/>
    <w:rsid w:val="00EC6DB9"/>
    <w:rsid w:val="00EC7C3F"/>
    <w:rsid w:val="00EE37A8"/>
    <w:rsid w:val="00EE4173"/>
    <w:rsid w:val="00EF0AFB"/>
    <w:rsid w:val="00F33599"/>
    <w:rsid w:val="00F34EF1"/>
    <w:rsid w:val="00F61FA1"/>
    <w:rsid w:val="00F65B8E"/>
    <w:rsid w:val="00F85098"/>
    <w:rsid w:val="00F95A0E"/>
    <w:rsid w:val="00FA2BC1"/>
    <w:rsid w:val="00FA3DE1"/>
    <w:rsid w:val="00FA424E"/>
    <w:rsid w:val="00FA47B5"/>
    <w:rsid w:val="00FA72BE"/>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154A6"/>
  <w15:docId w15:val="{10AC06F8-8D5A-4A28-8B79-A87465ABB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04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890993578">
      <w:bodyDiv w:val="1"/>
      <w:marLeft w:val="0"/>
      <w:marRight w:val="0"/>
      <w:marTop w:val="0"/>
      <w:marBottom w:val="0"/>
      <w:divBdr>
        <w:top w:val="none" w:sz="0" w:space="0" w:color="auto"/>
        <w:left w:val="none" w:sz="0" w:space="0" w:color="auto"/>
        <w:bottom w:val="none" w:sz="0" w:space="0" w:color="auto"/>
        <w:right w:val="none" w:sz="0" w:space="0" w:color="auto"/>
      </w:divBdr>
    </w:div>
    <w:div w:id="212765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0D39-18A4-499C-A411-7F52F4A68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1172</Words>
  <Characters>7037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8</cp:revision>
  <cp:lastPrinted>2018-07-06T08:48:00Z</cp:lastPrinted>
  <dcterms:created xsi:type="dcterms:W3CDTF">2019-05-20T11:38:00Z</dcterms:created>
  <dcterms:modified xsi:type="dcterms:W3CDTF">2019-05-31T06:06:00Z</dcterms:modified>
</cp:coreProperties>
</file>